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ED" w:rsidRDefault="00D005F9" w:rsidP="006E5184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bookmarkEnd w:id="0"/>
      <w:r w:rsidRPr="00270F58">
        <w:rPr>
          <w:rFonts w:ascii="Arial" w:hAnsi="Arial" w:cs="Arial"/>
          <w:b/>
          <w:sz w:val="22"/>
          <w:szCs w:val="22"/>
          <w:lang w:eastAsia="ar-SA"/>
        </w:rPr>
        <w:t xml:space="preserve">Załącznik </w:t>
      </w:r>
      <w:r w:rsidRPr="00323E14">
        <w:rPr>
          <w:rFonts w:ascii="Arial" w:hAnsi="Arial" w:cs="Arial"/>
          <w:b/>
          <w:sz w:val="22"/>
          <w:szCs w:val="22"/>
          <w:lang w:eastAsia="ar-SA"/>
        </w:rPr>
        <w:t xml:space="preserve">2 </w:t>
      </w:r>
      <w:r w:rsidR="00A8703D" w:rsidRPr="00323E14">
        <w:rPr>
          <w:rFonts w:ascii="Arial" w:hAnsi="Arial" w:cs="Arial"/>
          <w:b/>
          <w:sz w:val="22"/>
          <w:szCs w:val="22"/>
          <w:lang w:eastAsia="ar-SA"/>
        </w:rPr>
        <w:t xml:space="preserve">do zapytania ofertowego </w:t>
      </w:r>
      <w:r w:rsidR="008F7DAC" w:rsidRPr="00323E14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9B7D5A">
        <w:rPr>
          <w:rFonts w:ascii="Arial" w:hAnsi="Arial" w:cs="Arial"/>
          <w:b/>
          <w:sz w:val="22"/>
          <w:szCs w:val="22"/>
          <w:lang w:eastAsia="ar-SA"/>
        </w:rPr>
        <w:t>1/01/2026</w:t>
      </w:r>
    </w:p>
    <w:p w:rsidR="0066511E" w:rsidRDefault="0066511E" w:rsidP="001344B8">
      <w:pPr>
        <w:suppressAutoHyphens/>
        <w:jc w:val="center"/>
        <w:rPr>
          <w:rFonts w:ascii="Arial" w:hAnsi="Arial" w:cs="Arial"/>
          <w:b/>
          <w:szCs w:val="22"/>
        </w:rPr>
      </w:pPr>
    </w:p>
    <w:p w:rsidR="00B13921" w:rsidRDefault="00B13921" w:rsidP="004A4588">
      <w:pPr>
        <w:suppressAutoHyphens/>
        <w:rPr>
          <w:rFonts w:ascii="Arial" w:hAnsi="Arial" w:cs="Arial"/>
          <w:b/>
          <w:szCs w:val="22"/>
        </w:rPr>
      </w:pPr>
    </w:p>
    <w:p w:rsidR="004A4588" w:rsidRDefault="004A4588" w:rsidP="004A4588">
      <w:pPr>
        <w:suppressAutoHyphens/>
        <w:rPr>
          <w:rFonts w:ascii="Arial" w:hAnsi="Arial" w:cs="Arial"/>
          <w:b/>
          <w:szCs w:val="22"/>
        </w:rPr>
      </w:pPr>
    </w:p>
    <w:p w:rsidR="006C6109" w:rsidRDefault="001344B8" w:rsidP="004150CE">
      <w:pPr>
        <w:suppressAutoHyphens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4150CE" w:rsidRDefault="004150CE" w:rsidP="004150CE">
      <w:pPr>
        <w:suppressAutoHyphens/>
        <w:jc w:val="center"/>
        <w:rPr>
          <w:rFonts w:ascii="Arial" w:hAnsi="Arial" w:cs="Arial"/>
          <w:b/>
          <w:szCs w:val="22"/>
        </w:rPr>
      </w:pPr>
    </w:p>
    <w:tbl>
      <w:tblPr>
        <w:tblW w:w="10212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443"/>
        <w:gridCol w:w="6769"/>
      </w:tblGrid>
      <w:tr w:rsidR="001344B8" w:rsidTr="007B3A77">
        <w:trPr>
          <w:trHeight w:val="393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Pełna nazwa oferenta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suppressAutoHyphens/>
              <w:spacing w:line="276" w:lineRule="auto"/>
              <w:jc w:val="both"/>
              <w:rPr>
                <w:rFonts w:asciiTheme="minorHAnsi" w:hAnsiTheme="minorHAnsi" w:cs="Cambria"/>
                <w:sz w:val="18"/>
                <w:szCs w:val="18"/>
                <w:lang w:eastAsia="en-US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siedziby oferenta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Telefon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8B3B8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8B3B88" w:rsidRDefault="008B3B88" w:rsidP="008B3B8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B88" w:rsidRDefault="008B3B8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251DA5" w:rsidRDefault="00251DA5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  <w:tr w:rsidR="001344B8" w:rsidTr="007B3A77">
        <w:trPr>
          <w:trHeight w:val="339"/>
          <w:jc w:val="center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1344B8" w:rsidRDefault="001344B8">
            <w:pPr>
              <w:pStyle w:val="redniecieniowanie1akcent11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Osoba do kontaktu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44B8" w:rsidRDefault="001344B8">
            <w:pPr>
              <w:pStyle w:val="redniecieniowanie1akcent11"/>
              <w:snapToGrid w:val="0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  <w:p w:rsidR="001344B8" w:rsidRDefault="001344B8">
            <w:pPr>
              <w:pStyle w:val="redniecieniowanie1akcent11"/>
              <w:spacing w:line="276" w:lineRule="auto"/>
              <w:rPr>
                <w:rFonts w:asciiTheme="minorHAnsi" w:hAnsiTheme="minorHAnsi" w:cs="Cambria"/>
                <w:sz w:val="18"/>
                <w:szCs w:val="18"/>
              </w:rPr>
            </w:pPr>
          </w:p>
        </w:tc>
      </w:tr>
    </w:tbl>
    <w:p w:rsidR="007B3A77" w:rsidRDefault="007B3A77" w:rsidP="001344B8">
      <w:pPr>
        <w:pStyle w:val="Default"/>
        <w:rPr>
          <w:rFonts w:ascii="Arial" w:eastAsia="Malgun Gothic" w:hAnsi="Arial" w:cs="Arial"/>
          <w:b/>
          <w:sz w:val="16"/>
          <w:szCs w:val="18"/>
          <w:u w:val="single"/>
        </w:rPr>
      </w:pPr>
    </w:p>
    <w:tbl>
      <w:tblPr>
        <w:tblW w:w="10208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970"/>
        <w:gridCol w:w="2139"/>
        <w:gridCol w:w="1371"/>
        <w:gridCol w:w="2018"/>
      </w:tblGrid>
      <w:tr w:rsidR="007B3A77" w:rsidRPr="006C6109" w:rsidTr="00095D76">
        <w:trPr>
          <w:trHeight w:val="46"/>
          <w:jc w:val="center"/>
        </w:trPr>
        <w:tc>
          <w:tcPr>
            <w:tcW w:w="10208" w:type="dxa"/>
            <w:gridSpan w:val="5"/>
            <w:shd w:val="clear" w:color="auto" w:fill="auto"/>
          </w:tcPr>
          <w:p w:rsidR="002B6511" w:rsidRDefault="002B6511" w:rsidP="002B6511">
            <w:pPr>
              <w:jc w:val="center"/>
              <w:rPr>
                <w:rFonts w:ascii="Arial" w:hAnsi="Arial" w:cs="Arial"/>
                <w:b/>
              </w:rPr>
            </w:pPr>
          </w:p>
          <w:p w:rsidR="002B6511" w:rsidRDefault="00D10AB1" w:rsidP="002B651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</w:t>
            </w:r>
            <w:r w:rsidRPr="00164105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ow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a </w:t>
            </w:r>
            <w:r w:rsidRPr="006C4DD4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rasa</w:t>
            </w:r>
            <w:r w:rsidRPr="006C4DD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hydrauliczn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a</w:t>
            </w:r>
            <w:r w:rsidR="00D66F9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F7326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do drewna </w:t>
            </w:r>
            <w:r w:rsidRPr="006C4DD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wraz z</w:t>
            </w:r>
            <w:r w:rsidRPr="006C4D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C4DD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wyposażeniem – 1 sztuka</w:t>
            </w:r>
            <w:r w:rsidRPr="002352DA">
              <w:rPr>
                <w:rFonts w:ascii="Arial" w:hAnsi="Arial" w:cs="Arial"/>
                <w:b/>
              </w:rPr>
              <w:t xml:space="preserve"> </w:t>
            </w:r>
          </w:p>
          <w:p w:rsidR="00D10AB1" w:rsidRPr="002352DA" w:rsidRDefault="00D10AB1" w:rsidP="002B651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60C0" w:rsidRPr="006C6109" w:rsidTr="0091348B">
        <w:trPr>
          <w:trHeight w:val="103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360C0" w:rsidRPr="00074FA8" w:rsidRDefault="007360C0" w:rsidP="001B23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FA8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7360C0" w:rsidRPr="00074FA8" w:rsidRDefault="007360C0" w:rsidP="001B2360">
            <w:pPr>
              <w:tabs>
                <w:tab w:val="left" w:pos="1383"/>
              </w:tabs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:rsidR="007360C0" w:rsidRPr="00074FA8" w:rsidRDefault="007360C0" w:rsidP="001B2360">
            <w:pPr>
              <w:tabs>
                <w:tab w:val="left" w:pos="1383"/>
              </w:tabs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74FA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Cena przedmiotu zamówienia</w:t>
            </w:r>
          </w:p>
          <w:p w:rsidR="007360C0" w:rsidRPr="00074FA8" w:rsidRDefault="007360C0" w:rsidP="001B2360">
            <w:pPr>
              <w:tabs>
                <w:tab w:val="left" w:pos="138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10" w:type="dxa"/>
            <w:gridSpan w:val="2"/>
            <w:shd w:val="clear" w:color="auto" w:fill="auto"/>
            <w:vAlign w:val="center"/>
          </w:tcPr>
          <w:p w:rsidR="007360C0" w:rsidRDefault="007360C0" w:rsidP="001B236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075C0" w:rsidRDefault="005075C0" w:rsidP="001B236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360C0" w:rsidRDefault="007360C0" w:rsidP="001B236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360C0" w:rsidRDefault="007360C0" w:rsidP="001B236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</w:p>
          <w:p w:rsidR="007360C0" w:rsidRDefault="007360C0" w:rsidP="001B236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A6183">
              <w:rPr>
                <w:rFonts w:ascii="Arial" w:hAnsi="Arial" w:cs="Arial"/>
                <w:sz w:val="16"/>
                <w:szCs w:val="20"/>
              </w:rPr>
              <w:t xml:space="preserve">(Proszę o podanie </w:t>
            </w:r>
            <w:r>
              <w:rPr>
                <w:rFonts w:ascii="Arial" w:hAnsi="Arial" w:cs="Arial"/>
                <w:sz w:val="16"/>
                <w:szCs w:val="20"/>
              </w:rPr>
              <w:t xml:space="preserve">wartości oraz </w:t>
            </w:r>
            <w:r w:rsidRPr="00CA6183">
              <w:rPr>
                <w:rFonts w:ascii="Arial" w:hAnsi="Arial" w:cs="Arial"/>
                <w:sz w:val="16"/>
                <w:szCs w:val="20"/>
              </w:rPr>
              <w:t>waluty)</w:t>
            </w:r>
          </w:p>
          <w:p w:rsidR="005075C0" w:rsidRPr="006C6109" w:rsidRDefault="005075C0" w:rsidP="001B236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7360C0" w:rsidRPr="00074FA8" w:rsidRDefault="007360C0" w:rsidP="001B236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74FA8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</w:tr>
      <w:tr w:rsidR="005C16EF" w:rsidRPr="006C6109" w:rsidTr="0091348B">
        <w:trPr>
          <w:trHeight w:val="103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C16EF" w:rsidRPr="00074FA8" w:rsidRDefault="00B903FB" w:rsidP="001B23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FA8">
              <w:rPr>
                <w:rFonts w:ascii="Arial" w:hAnsi="Arial" w:cs="Arial"/>
                <w:b/>
                <w:sz w:val="20"/>
                <w:szCs w:val="20"/>
              </w:rPr>
              <w:t>II.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5C16EF" w:rsidRPr="00074FA8" w:rsidRDefault="005C16EF" w:rsidP="00F11513">
            <w:pPr>
              <w:suppressAutoHyphens/>
              <w:jc w:val="both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C16EF" w:rsidRPr="00074FA8" w:rsidRDefault="005C16EF" w:rsidP="00F11513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74FA8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 xml:space="preserve">Gwarancję na cały przedmiot zamówienia </w:t>
            </w:r>
          </w:p>
          <w:p w:rsidR="005C16EF" w:rsidRPr="00074FA8" w:rsidRDefault="005C16EF" w:rsidP="00F11513">
            <w:pPr>
              <w:tabs>
                <w:tab w:val="left" w:pos="1383"/>
              </w:tabs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5C16EF" w:rsidRPr="00074FA8" w:rsidRDefault="005C16EF" w:rsidP="00F115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FA8"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  <w:t>min. 24 miesiące</w:t>
            </w:r>
          </w:p>
        </w:tc>
      </w:tr>
      <w:tr w:rsidR="005B03DF" w:rsidRPr="006C6109" w:rsidTr="0091348B">
        <w:trPr>
          <w:trHeight w:val="103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B03DF" w:rsidRPr="00074FA8" w:rsidRDefault="00B903FB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FA8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A07547"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="005B03DF" w:rsidRPr="00074FA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5B03DF" w:rsidRPr="00074FA8" w:rsidRDefault="005B03DF" w:rsidP="007536A3">
            <w:pPr>
              <w:tabs>
                <w:tab w:val="left" w:pos="1383"/>
              </w:tabs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74FA8">
              <w:rPr>
                <w:rFonts w:ascii="Arial" w:hAnsi="Arial" w:cs="Arial"/>
                <w:b/>
                <w:sz w:val="20"/>
                <w:szCs w:val="20"/>
              </w:rPr>
              <w:t>Termin realizacji przedmiotu zamówienia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5B03DF" w:rsidRPr="00074FA8" w:rsidRDefault="005B03DF" w:rsidP="00353E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4FA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Najpóźniej do dnia </w:t>
            </w:r>
            <w:r w:rsidR="00353E7A" w:rsidRPr="00074FA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30/04/2026</w:t>
            </w:r>
          </w:p>
        </w:tc>
      </w:tr>
      <w:tr w:rsidR="005B03DF" w:rsidRPr="006C6109" w:rsidTr="00095D76">
        <w:trPr>
          <w:trHeight w:val="624"/>
          <w:jc w:val="center"/>
        </w:trPr>
        <w:tc>
          <w:tcPr>
            <w:tcW w:w="10208" w:type="dxa"/>
            <w:gridSpan w:val="5"/>
            <w:shd w:val="clear" w:color="auto" w:fill="auto"/>
            <w:vAlign w:val="center"/>
          </w:tcPr>
          <w:p w:rsidR="005B03DF" w:rsidRPr="006C6109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5B03DF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Ośw</w:t>
            </w:r>
            <w:r>
              <w:rPr>
                <w:rFonts w:ascii="Arial" w:hAnsi="Arial" w:cs="Arial"/>
                <w:b/>
                <w:sz w:val="18"/>
                <w:szCs w:val="20"/>
              </w:rPr>
              <w:t>iadczam, iż oferowane urządzenie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 ……………………………………………</w:t>
            </w:r>
            <w:r>
              <w:rPr>
                <w:rFonts w:ascii="Arial" w:hAnsi="Arial" w:cs="Arial"/>
                <w:b/>
                <w:sz w:val="18"/>
                <w:szCs w:val="20"/>
              </w:rPr>
              <w:t>……………………………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.…… </w:t>
            </w:r>
            <w:r w:rsidRPr="006C6109">
              <w:rPr>
                <w:rFonts w:ascii="Arial" w:hAnsi="Arial" w:cs="Arial"/>
                <w:i/>
                <w:sz w:val="18"/>
                <w:szCs w:val="20"/>
              </w:rPr>
              <w:t xml:space="preserve">(Typ / model) </w:t>
            </w:r>
          </w:p>
          <w:p w:rsidR="005B03DF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5B03DF" w:rsidRPr="006C6109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spełnia</w:t>
            </w: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 następujące parametry specyfikacji:</w:t>
            </w:r>
          </w:p>
        </w:tc>
      </w:tr>
      <w:tr w:rsidR="005B03DF" w:rsidRPr="006C6109" w:rsidTr="0091348B">
        <w:trPr>
          <w:trHeight w:val="383"/>
          <w:jc w:val="center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03DF" w:rsidRPr="006C6109" w:rsidRDefault="005B03DF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L.p.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03DF" w:rsidRPr="006C6109" w:rsidRDefault="005B03DF" w:rsidP="007536A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20"/>
                <w:lang w:eastAsia="ar-SA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  <w:lang w:eastAsia="ar-SA"/>
              </w:rPr>
              <w:t>Parametr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03DF" w:rsidRPr="006C6109" w:rsidRDefault="005B03DF" w:rsidP="007536A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>Spełnia / nie spełnia</w:t>
            </w:r>
          </w:p>
          <w:p w:rsidR="005B03DF" w:rsidRPr="006C6109" w:rsidRDefault="005B03DF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B03DF" w:rsidRPr="006C6109" w:rsidRDefault="005B03DF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B03DF" w:rsidRPr="006C6109" w:rsidRDefault="005B03DF" w:rsidP="007536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C6109">
              <w:rPr>
                <w:rFonts w:ascii="Arial" w:hAnsi="Arial" w:cs="Arial"/>
                <w:sz w:val="18"/>
                <w:szCs w:val="20"/>
              </w:rPr>
              <w:t>TAK/NIE</w:t>
            </w:r>
          </w:p>
        </w:tc>
        <w:tc>
          <w:tcPr>
            <w:tcW w:w="33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03DF" w:rsidRPr="006C6109" w:rsidRDefault="005B03DF" w:rsidP="007536A3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6C6109">
              <w:rPr>
                <w:rFonts w:ascii="Arial" w:hAnsi="Arial" w:cs="Arial"/>
                <w:b/>
                <w:sz w:val="18"/>
                <w:szCs w:val="20"/>
              </w:rPr>
              <w:t xml:space="preserve">Opis wynikający ze specyfikacji zaoferowanego urządzenia – </w:t>
            </w:r>
            <w:r w:rsidRPr="006C6109">
              <w:rPr>
                <w:rFonts w:ascii="Arial" w:hAnsi="Arial" w:cs="Arial"/>
                <w:i/>
                <w:sz w:val="18"/>
                <w:szCs w:val="20"/>
              </w:rPr>
              <w:t>prosimy o podanie dokładnych danych odpowiadających poszczególnym parametrom wskazanym w kolumnie nr 2. Niewypełnienie pola oznacza, iż przedstawiona oferta nie spełnia danego wymogu wskazanego w specyfikacji.</w:t>
            </w:r>
          </w:p>
        </w:tc>
      </w:tr>
      <w:tr w:rsidR="005B03DF" w:rsidRPr="006C6109" w:rsidTr="0091348B">
        <w:trPr>
          <w:trHeight w:val="212"/>
          <w:jc w:val="center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B03DF" w:rsidRPr="00E04E0A" w:rsidRDefault="005B03DF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E0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97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B03DF" w:rsidRPr="00E04E0A" w:rsidRDefault="005B03DF" w:rsidP="007536A3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04E0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B03DF" w:rsidRPr="00E04E0A" w:rsidRDefault="005B03DF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E0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389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B03DF" w:rsidRPr="00E04E0A" w:rsidRDefault="005B03DF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E0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91348B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1348B" w:rsidRPr="0091348B" w:rsidRDefault="0091348B" w:rsidP="009134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348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498" w:type="dxa"/>
            <w:gridSpan w:val="4"/>
            <w:shd w:val="clear" w:color="auto" w:fill="auto"/>
          </w:tcPr>
          <w:p w:rsidR="0091348B" w:rsidRPr="0091348B" w:rsidRDefault="0091348B" w:rsidP="0091348B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eastAsia="Calibri" w:hAnsi="Arial" w:cs="Arial"/>
                <w:b/>
                <w:sz w:val="20"/>
              </w:rPr>
            </w:pPr>
            <w:r w:rsidRPr="0091348B">
              <w:rPr>
                <w:rFonts w:ascii="Arial" w:eastAsia="Calibri" w:hAnsi="Arial" w:cs="Arial"/>
                <w:b/>
                <w:sz w:val="20"/>
                <w:szCs w:val="22"/>
              </w:rPr>
              <w:t>Parametry urządzenia</w:t>
            </w:r>
          </w:p>
          <w:p w:rsidR="0091348B" w:rsidRPr="0091348B" w:rsidRDefault="0091348B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91348B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1348B" w:rsidRPr="00095D76" w:rsidRDefault="0091348B" w:rsidP="006D54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970" w:type="dxa"/>
            <w:shd w:val="clear" w:color="auto" w:fill="auto"/>
          </w:tcPr>
          <w:p w:rsidR="001734BA" w:rsidRPr="001734BA" w:rsidRDefault="001734BA" w:rsidP="001734BA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1734BA">
              <w:rPr>
                <w:rFonts w:ascii="Arial" w:hAnsi="Arial" w:cs="Arial"/>
                <w:sz w:val="20"/>
                <w:szCs w:val="22"/>
              </w:rPr>
              <w:t>- prasa dedykowana do obróbki drewna</w:t>
            </w:r>
          </w:p>
          <w:p w:rsidR="0091348B" w:rsidRPr="0091348B" w:rsidRDefault="0091348B" w:rsidP="001734BA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91348B" w:rsidRPr="006C7248" w:rsidRDefault="0091348B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91348B" w:rsidRPr="006C7248" w:rsidRDefault="0091348B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970" w:type="dxa"/>
            <w:shd w:val="clear" w:color="auto" w:fill="auto"/>
          </w:tcPr>
          <w:p w:rsidR="001734BA" w:rsidRDefault="001734BA" w:rsidP="001734BA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długość robocza – max. 3000 mm</w:t>
            </w:r>
          </w:p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970" w:type="dxa"/>
            <w:shd w:val="clear" w:color="auto" w:fill="auto"/>
          </w:tcPr>
          <w:p w:rsidR="001734BA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szerokość klejenia do 1700 cm</w:t>
            </w:r>
          </w:p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3970" w:type="dxa"/>
            <w:shd w:val="clear" w:color="auto" w:fill="auto"/>
          </w:tcPr>
          <w:p w:rsidR="001734BA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grubość klejenia do 100 cm</w:t>
            </w:r>
          </w:p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970" w:type="dxa"/>
            <w:shd w:val="clear" w:color="auto" w:fill="auto"/>
          </w:tcPr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siłowniki hydrauliczne (min. fi 70/30) o skoku min. 150 mm – min. 6 szt. pracujące w 2 sekcjach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3970" w:type="dxa"/>
            <w:shd w:val="clear" w:color="auto" w:fill="auto"/>
          </w:tcPr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siła nacisku każdego siłownika – min. 6 ton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3970" w:type="dxa"/>
            <w:shd w:val="clear" w:color="auto" w:fill="auto"/>
          </w:tcPr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zasilacz hydrauliczny o mocy min. 2,2kW wyposażony w elektrozawory w ilości 2 sztuk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3970" w:type="dxa"/>
            <w:shd w:val="clear" w:color="auto" w:fill="auto"/>
          </w:tcPr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podpory ruchome w kształcie litery L - min. 6 szt.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3970" w:type="dxa"/>
            <w:shd w:val="clear" w:color="auto" w:fill="auto"/>
          </w:tcPr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dociski wyrównujące śrubowe – min. 6 szt.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C74B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3970" w:type="dxa"/>
            <w:shd w:val="clear" w:color="auto" w:fill="auto"/>
          </w:tcPr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podpory boczne wyrównujące materiał klejony – min. 2 szt. po min. 700 mm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095D76" w:rsidRDefault="001734BA" w:rsidP="006D54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3970" w:type="dxa"/>
            <w:shd w:val="clear" w:color="auto" w:fill="auto"/>
          </w:tcPr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  <w:r w:rsidRPr="0091348B">
              <w:rPr>
                <w:rFonts w:ascii="Arial" w:hAnsi="Arial" w:cs="Arial"/>
                <w:sz w:val="20"/>
                <w:szCs w:val="22"/>
              </w:rPr>
              <w:t>- waga urządzenia min. 1200 kg</w:t>
            </w:r>
          </w:p>
          <w:p w:rsidR="001734BA" w:rsidRPr="0091348B" w:rsidRDefault="001734BA" w:rsidP="00190ED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6C7248" w:rsidRDefault="001734BA" w:rsidP="007536A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E04E0A" w:rsidRDefault="001734BA" w:rsidP="00DC42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498" w:type="dxa"/>
            <w:gridSpan w:val="4"/>
            <w:shd w:val="clear" w:color="auto" w:fill="auto"/>
          </w:tcPr>
          <w:p w:rsidR="001734BA" w:rsidRPr="00555EA3" w:rsidRDefault="001734BA" w:rsidP="001308E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555E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Urządzenie musi posiadać rozwiązania pozwalające na </w:t>
            </w:r>
            <w:r w:rsidRPr="00555EA3">
              <w:rPr>
                <w:rFonts w:ascii="Arial" w:hAnsi="Arial" w:cs="Arial"/>
                <w:b/>
                <w:sz w:val="20"/>
                <w:szCs w:val="20"/>
              </w:rPr>
              <w:t>zmniejszenie oddziaływania na środowisko oraz na zmniejszenie energochłonności w postaci:</w:t>
            </w: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Default="001734BA" w:rsidP="001308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970" w:type="dxa"/>
            <w:shd w:val="clear" w:color="auto" w:fill="auto"/>
          </w:tcPr>
          <w:p w:rsidR="001734BA" w:rsidRPr="00C511C0" w:rsidRDefault="001734BA" w:rsidP="00381213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>- siłowniki hydrauliczne pracujące w 2 sekcjach muszą umożliwiać uruchamianie jednej z nich niezależnie od drugiej.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E04E0A" w:rsidRDefault="001734BA" w:rsidP="00DC42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498" w:type="dxa"/>
            <w:gridSpan w:val="4"/>
            <w:shd w:val="clear" w:color="auto" w:fill="auto"/>
          </w:tcPr>
          <w:p w:rsidR="001734BA" w:rsidRPr="00555EA3" w:rsidRDefault="001734BA" w:rsidP="001308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5EA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Urządzenie musi posiadać rozwiązania spełniające standardy dostępności pozwalające na korzystanie z nich przez osoby z </w:t>
            </w:r>
            <w:r w:rsidRPr="00555EA3">
              <w:rPr>
                <w:rFonts w:ascii="Arial" w:hAnsi="Arial" w:cs="Arial"/>
                <w:b/>
                <w:sz w:val="20"/>
                <w:szCs w:val="20"/>
              </w:rPr>
              <w:t>niepełnosprawnościami w postaci:</w:t>
            </w: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380E32" w:rsidRDefault="001734BA" w:rsidP="001308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970" w:type="dxa"/>
            <w:shd w:val="clear" w:color="auto" w:fill="auto"/>
          </w:tcPr>
          <w:p w:rsidR="001734BA" w:rsidRPr="00C511C0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>- czytelnych ostrzeżeń bhp i instrukcji obsługi, w tym w formie elektronicznej umożliwiającej powiększenie czcionki,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380E32" w:rsidRDefault="001734BA" w:rsidP="001308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3970" w:type="dxa"/>
            <w:shd w:val="clear" w:color="auto" w:fill="auto"/>
          </w:tcPr>
          <w:p w:rsidR="001734BA" w:rsidRPr="00C511C0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>- rozwiązań pozwalających na pracę na tym urządzeniu osobom niepełnosprawnym, o ile ewentualny stopień niepełnosprawności nie stoi na przeszkodzie w ich użytkowaniu,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380E32" w:rsidRDefault="001734BA" w:rsidP="001308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3970" w:type="dxa"/>
            <w:shd w:val="clear" w:color="auto" w:fill="auto"/>
          </w:tcPr>
          <w:p w:rsidR="001734BA" w:rsidRPr="00C511C0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>- spełnienia wymagań bezpieczeństwa i higieny pracy,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380E32" w:rsidRDefault="001734BA" w:rsidP="001308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970" w:type="dxa"/>
            <w:shd w:val="clear" w:color="auto" w:fill="auto"/>
          </w:tcPr>
          <w:p w:rsidR="001734BA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>- czytelnego panelu sterowania,</w:t>
            </w:r>
          </w:p>
          <w:p w:rsidR="001734BA" w:rsidRPr="00C511C0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380E32" w:rsidRDefault="001734BA" w:rsidP="001308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3970" w:type="dxa"/>
            <w:shd w:val="clear" w:color="auto" w:fill="auto"/>
          </w:tcPr>
          <w:p w:rsidR="001734BA" w:rsidRPr="00C511C0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>- głównego wyłącznika – elementu sterowniczego przeznaczonego do całkowitego i bezpiecznego zatrzymywania maszyny,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380E32" w:rsidRDefault="001734BA" w:rsidP="00B039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3970" w:type="dxa"/>
            <w:shd w:val="clear" w:color="auto" w:fill="auto"/>
          </w:tcPr>
          <w:p w:rsidR="001734BA" w:rsidRPr="00C511C0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>- widocznych i możliwych do zidentyfikowania oznaczeń dotyczących elementów sterowniczych,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380E32" w:rsidRDefault="001734BA" w:rsidP="001308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3970" w:type="dxa"/>
            <w:shd w:val="clear" w:color="auto" w:fill="auto"/>
          </w:tcPr>
          <w:p w:rsidR="001734BA" w:rsidRPr="00C511C0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 xml:space="preserve">- łatwo dostrzegalnych i zrozumiałych elementów wyposażania w postaci sygnalizacji ostrzegawczej i alarmowej, 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380E32" w:rsidRDefault="001734BA" w:rsidP="001308E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3970" w:type="dxa"/>
            <w:shd w:val="clear" w:color="auto" w:fill="auto"/>
          </w:tcPr>
          <w:p w:rsidR="001734BA" w:rsidRPr="00C511C0" w:rsidRDefault="001734BA" w:rsidP="003122EE">
            <w:pPr>
              <w:jc w:val="both"/>
              <w:rPr>
                <w:rFonts w:ascii="Arial" w:hAnsi="Arial" w:cs="Arial"/>
                <w:sz w:val="20"/>
              </w:rPr>
            </w:pPr>
            <w:r w:rsidRPr="00C511C0">
              <w:rPr>
                <w:rFonts w:ascii="Arial" w:hAnsi="Arial" w:cs="Arial"/>
                <w:sz w:val="20"/>
                <w:szCs w:val="22"/>
              </w:rPr>
              <w:t>- Osłon uniemożliwiających bezpośredni dostęp do stref niebezpiecznych.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E04E0A" w:rsidRDefault="001734BA" w:rsidP="00DC42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498" w:type="dxa"/>
            <w:gridSpan w:val="4"/>
            <w:shd w:val="clear" w:color="auto" w:fill="auto"/>
          </w:tcPr>
          <w:p w:rsidR="001734BA" w:rsidRPr="00555EA3" w:rsidRDefault="001734BA" w:rsidP="001308EC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5EA3">
              <w:rPr>
                <w:rFonts w:ascii="Arial" w:hAnsi="Arial" w:cs="Arial"/>
                <w:b/>
                <w:sz w:val="20"/>
                <w:szCs w:val="20"/>
              </w:rPr>
              <w:t>Dodatkowo oferta powinna uwzględniać:</w:t>
            </w:r>
          </w:p>
          <w:p w:rsidR="001734BA" w:rsidRPr="00555EA3" w:rsidRDefault="001734BA" w:rsidP="001308EC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496432" w:rsidRDefault="001734BA" w:rsidP="00D145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6432"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70" w:type="dxa"/>
            <w:shd w:val="clear" w:color="auto" w:fill="auto"/>
          </w:tcPr>
          <w:p w:rsidR="001734BA" w:rsidRPr="00555EA3" w:rsidRDefault="001734BA" w:rsidP="00AD12AE">
            <w:pPr>
              <w:pStyle w:val="Akapitzlist"/>
              <w:widowControl w:val="0"/>
              <w:numPr>
                <w:ilvl w:val="0"/>
                <w:numId w:val="2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5EA3">
              <w:rPr>
                <w:rFonts w:ascii="Arial" w:hAnsi="Arial" w:cs="Arial"/>
                <w:sz w:val="20"/>
                <w:szCs w:val="20"/>
              </w:rPr>
              <w:t>Transport do Zakładu Produkcyjnego Zamawiającego,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496432" w:rsidRDefault="001734BA" w:rsidP="00D145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6432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3970" w:type="dxa"/>
            <w:shd w:val="clear" w:color="auto" w:fill="auto"/>
          </w:tcPr>
          <w:p w:rsidR="001734BA" w:rsidRPr="00555EA3" w:rsidRDefault="001734BA" w:rsidP="00AD12AE">
            <w:pPr>
              <w:pStyle w:val="Akapitzlist"/>
              <w:widowControl w:val="0"/>
              <w:numPr>
                <w:ilvl w:val="0"/>
                <w:numId w:val="2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5EA3">
              <w:rPr>
                <w:rFonts w:ascii="Arial" w:hAnsi="Arial" w:cs="Arial"/>
                <w:sz w:val="20"/>
                <w:szCs w:val="20"/>
              </w:rPr>
              <w:t>Uruchomienie urządzenia przez Dostawcę w Zakładzie Produkcyjnym Zamawiającego,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496432" w:rsidRDefault="001734BA" w:rsidP="00D145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6432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3970" w:type="dxa"/>
            <w:shd w:val="clear" w:color="auto" w:fill="auto"/>
          </w:tcPr>
          <w:p w:rsidR="001734BA" w:rsidRPr="00555EA3" w:rsidRDefault="001734BA" w:rsidP="00AD12AE">
            <w:pPr>
              <w:pStyle w:val="Akapitzlist"/>
              <w:widowControl w:val="0"/>
              <w:numPr>
                <w:ilvl w:val="0"/>
                <w:numId w:val="2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5EA3">
              <w:rPr>
                <w:rFonts w:ascii="Arial" w:hAnsi="Arial" w:cs="Arial"/>
                <w:sz w:val="20"/>
                <w:szCs w:val="20"/>
              </w:rPr>
              <w:t>Zapewnienie przez dostawcę bezpłatnego szkolenia pracowników Zamawiającego z zakresu obsługi i programowania maszyny – w Zakładzie Produkcyjnym Zamawiającego,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734BA" w:rsidRPr="006C6109" w:rsidTr="0091348B">
        <w:trPr>
          <w:trHeight w:val="212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734BA" w:rsidRPr="00496432" w:rsidRDefault="001734BA" w:rsidP="00D145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96432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3970" w:type="dxa"/>
            <w:shd w:val="clear" w:color="auto" w:fill="auto"/>
          </w:tcPr>
          <w:p w:rsidR="001734BA" w:rsidRPr="00555EA3" w:rsidRDefault="001734BA" w:rsidP="001E3721">
            <w:pPr>
              <w:pStyle w:val="Akapitzlist"/>
              <w:widowControl w:val="0"/>
              <w:numPr>
                <w:ilvl w:val="0"/>
                <w:numId w:val="21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5EA3">
              <w:rPr>
                <w:rFonts w:ascii="Arial" w:hAnsi="Arial" w:cs="Arial"/>
                <w:sz w:val="20"/>
                <w:szCs w:val="20"/>
              </w:rPr>
              <w:t>Dostarczenie kompletnej dokumentacji:</w:t>
            </w:r>
          </w:p>
          <w:p w:rsidR="001734BA" w:rsidRPr="00555EA3" w:rsidRDefault="001734BA" w:rsidP="001E3721">
            <w:pPr>
              <w:numPr>
                <w:ilvl w:val="0"/>
                <w:numId w:val="25"/>
              </w:numPr>
              <w:tabs>
                <w:tab w:val="num" w:pos="426"/>
              </w:tabs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EA3">
              <w:rPr>
                <w:rFonts w:ascii="Arial" w:hAnsi="Arial" w:cs="Arial"/>
                <w:sz w:val="20"/>
                <w:szCs w:val="20"/>
              </w:rPr>
              <w:t>ogólna instrukcja użytkowania i obsługi w języku polskim;</w:t>
            </w:r>
          </w:p>
          <w:p w:rsidR="001734BA" w:rsidRPr="00555EA3" w:rsidRDefault="001734BA" w:rsidP="001E3721">
            <w:pPr>
              <w:numPr>
                <w:ilvl w:val="0"/>
                <w:numId w:val="25"/>
              </w:num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EA3">
              <w:rPr>
                <w:rFonts w:ascii="Arial" w:hAnsi="Arial" w:cs="Arial"/>
                <w:sz w:val="20"/>
                <w:szCs w:val="20"/>
              </w:rPr>
              <w:t>dokumentacja dotycząca wszystkich instalacji, wchodzących w skład stanowiska; deklaracja zgodności CE, DTR w języku polskim.</w:t>
            </w:r>
          </w:p>
        </w:tc>
        <w:tc>
          <w:tcPr>
            <w:tcW w:w="2139" w:type="dxa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:rsidR="001734BA" w:rsidRPr="00E04E0A" w:rsidRDefault="001734BA" w:rsidP="007536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03940" w:rsidRDefault="00B03940" w:rsidP="00226ED0">
      <w:pPr>
        <w:pStyle w:val="Default"/>
        <w:rPr>
          <w:rFonts w:ascii="Arial" w:eastAsia="Malgun Gothic" w:hAnsi="Arial" w:cs="Arial"/>
          <w:b/>
          <w:color w:val="auto"/>
          <w:sz w:val="20"/>
          <w:szCs w:val="20"/>
          <w:u w:val="single"/>
        </w:rPr>
      </w:pPr>
    </w:p>
    <w:p w:rsidR="00226ED0" w:rsidRPr="00CC6C9A" w:rsidRDefault="00226ED0" w:rsidP="00226ED0">
      <w:pPr>
        <w:pStyle w:val="Default"/>
        <w:rPr>
          <w:rFonts w:ascii="Arial" w:eastAsia="Malgun Gothic" w:hAnsi="Arial" w:cs="Arial"/>
          <w:b/>
          <w:color w:val="auto"/>
          <w:sz w:val="20"/>
          <w:szCs w:val="20"/>
          <w:u w:val="single"/>
        </w:rPr>
      </w:pPr>
      <w:r w:rsidRPr="00CC6C9A">
        <w:rPr>
          <w:rFonts w:ascii="Arial" w:eastAsia="Malgun Gothic" w:hAnsi="Arial" w:cs="Arial"/>
          <w:b/>
          <w:color w:val="auto"/>
          <w:sz w:val="20"/>
          <w:szCs w:val="20"/>
          <w:u w:val="single"/>
        </w:rPr>
        <w:t>O</w:t>
      </w:r>
      <w:r w:rsidRPr="00CC6C9A">
        <w:rPr>
          <w:rFonts w:ascii="Arial" w:eastAsia="Calibri" w:hAnsi="Arial" w:cs="Arial"/>
          <w:b/>
          <w:color w:val="auto"/>
          <w:sz w:val="20"/>
          <w:szCs w:val="20"/>
          <w:u w:val="single"/>
        </w:rPr>
        <w:t>ś</w:t>
      </w:r>
      <w:r w:rsidRPr="00CC6C9A">
        <w:rPr>
          <w:rFonts w:ascii="Arial" w:eastAsia="Malgun Gothic" w:hAnsi="Arial" w:cs="Arial"/>
          <w:b/>
          <w:color w:val="auto"/>
          <w:sz w:val="20"/>
          <w:szCs w:val="20"/>
          <w:u w:val="single"/>
        </w:rPr>
        <w:t>wiadczenia:</w:t>
      </w:r>
    </w:p>
    <w:p w:rsidR="00226ED0" w:rsidRPr="00CC6C9A" w:rsidRDefault="00226ED0" w:rsidP="00226ED0">
      <w:pPr>
        <w:pStyle w:val="Default"/>
        <w:rPr>
          <w:rFonts w:ascii="Arial" w:eastAsia="Malgun Gothic" w:hAnsi="Arial" w:cs="Arial"/>
          <w:b/>
          <w:color w:val="auto"/>
          <w:sz w:val="20"/>
          <w:szCs w:val="20"/>
          <w:u w:val="single"/>
        </w:rPr>
      </w:pPr>
    </w:p>
    <w:p w:rsidR="00226ED0" w:rsidRPr="00CC6C9A" w:rsidRDefault="00226ED0" w:rsidP="004324C5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zapoznałem 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 tre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zapytania ofertowego, nie wnosz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="00B32C79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adnych zastrze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e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ń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oraz uzyskałem niezb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dne informacje do przygotowania oferty.</w:t>
      </w:r>
    </w:p>
    <w:p w:rsidR="00226ED0" w:rsidRPr="00CC6C9A" w:rsidRDefault="00226ED0" w:rsidP="004324C5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akceptuj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zało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enia zawarte w niniejszym zapytaniu ofertowym, dotycz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ce zakresu zamówienia oraz wymaga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ń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w nim zawartych oraz warunek zawarcia umowy wraz z zapisem dotyczącym kar umownych dla Sprzedającego.</w:t>
      </w:r>
    </w:p>
    <w:p w:rsidR="00D22C7B" w:rsidRPr="00CC6C9A" w:rsidRDefault="00226ED0" w:rsidP="004324C5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spełnia wszystkie warunki udziału w </w:t>
      </w:r>
      <w:r w:rsidR="00AB606F" w:rsidRPr="00CC6C9A">
        <w:rPr>
          <w:rFonts w:ascii="Arial" w:hAnsi="Arial" w:cs="Arial"/>
          <w:color w:val="auto"/>
          <w:sz w:val="20"/>
          <w:szCs w:val="20"/>
        </w:rPr>
        <w:t xml:space="preserve">przedmiotowym </w:t>
      </w:r>
      <w:r w:rsidRPr="00CC6C9A">
        <w:rPr>
          <w:rFonts w:ascii="Arial" w:hAnsi="Arial" w:cs="Arial"/>
          <w:color w:val="auto"/>
          <w:sz w:val="20"/>
          <w:szCs w:val="20"/>
        </w:rPr>
        <w:t>postępowaniu</w:t>
      </w:r>
      <w:r w:rsidR="00AB606F" w:rsidRPr="00CC6C9A">
        <w:rPr>
          <w:rFonts w:ascii="Arial" w:hAnsi="Arial" w:cs="Arial"/>
          <w:color w:val="auto"/>
          <w:sz w:val="20"/>
          <w:szCs w:val="20"/>
        </w:rPr>
        <w:t>.</w:t>
      </w:r>
    </w:p>
    <w:p w:rsidR="00CC6C9A" w:rsidRPr="00CC6C9A" w:rsidRDefault="00AB606F" w:rsidP="004324C5">
      <w:pPr>
        <w:pStyle w:val="Default"/>
        <w:numPr>
          <w:ilvl w:val="0"/>
          <w:numId w:val="7"/>
        </w:numPr>
        <w:suppressAutoHyphens/>
        <w:adjustRightInd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</w:t>
      </w:r>
      <w:r w:rsidR="0033761B" w:rsidRPr="00CC6C9A">
        <w:rPr>
          <w:rFonts w:ascii="Arial" w:hAnsi="Arial" w:cs="Arial"/>
          <w:color w:val="auto"/>
          <w:sz w:val="20"/>
          <w:szCs w:val="20"/>
        </w:rPr>
        <w:t>iż reprezentowane przeze mnie przedsiębiorstwo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nie jest powiązan</w:t>
      </w:r>
      <w:r w:rsidR="0033761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>e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osobowe lub kapitałow</w:t>
      </w:r>
      <w:r w:rsidR="0033761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>o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</w:t>
      </w:r>
      <w:r w:rsidR="00513194">
        <w:rPr>
          <w:rFonts w:ascii="Arial" w:eastAsiaTheme="minorHAnsi" w:hAnsi="Arial" w:cs="Arial"/>
          <w:color w:val="auto"/>
          <w:sz w:val="20"/>
          <w:szCs w:val="20"/>
          <w:lang w:eastAsia="en-US"/>
        </w:rPr>
        <w:t>,</w:t>
      </w:r>
      <w:r w:rsidR="00D22C7B" w:rsidRPr="00CC6C9A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a Wykonawcą, polegające w szczególności na: </w:t>
      </w:r>
    </w:p>
    <w:p w:rsidR="00CC6C9A" w:rsidRPr="00CC6C9A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>a) uczestniczeniu w spółce jako wspólnik spółki cywilnej lub spółki osobowej,  posiadaniu co najmniej 10% udziałów lub akcji (o ile niższy próg nie wynika z przepisów prawa), pełnieniu funkcji członka organu nadzorczego lub  zarządzającego, prokurenta, pełnomocnika,</w:t>
      </w:r>
    </w:p>
    <w:p w:rsidR="00CC6C9A" w:rsidRPr="00CC6C9A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>b) pozostawaniu w związku małżeńskim, w stosunku pokrewieństwa lub  powinowactwa w linii prostej, pokrewieństwa lub powinowactwa w linii bocznej  do drugiego stopnia, lub związaniu z tytułu przysposobienia, opieki lub kurateli  albo pozostawaniu we wspólnym pożyciu z wykonawcą, jego zastępcą  prawnym lub członkami organów zarządzających lub organów nadzorczych  wykonawców ubiegających się o udzielenie zamówienia,</w:t>
      </w:r>
    </w:p>
    <w:p w:rsidR="00CC6C9A" w:rsidRPr="00611228" w:rsidRDefault="00CC6C9A" w:rsidP="001D30C2">
      <w:pPr>
        <w:pStyle w:val="Default"/>
        <w:suppressAutoHyphens/>
        <w:adjustRightInd/>
        <w:ind w:left="360" w:firstLine="348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>c) pozostawaniu z wykonawcą w takim stosunku prawnym lub faktycznym, że istnieje uzasadniona wątpliwość co do ich bezstronności lub niezależności w związku z postępowaniem o</w:t>
      </w:r>
      <w:r w:rsidR="00611228">
        <w:rPr>
          <w:rFonts w:ascii="Arial" w:hAnsi="Arial" w:cs="Arial"/>
          <w:color w:val="auto"/>
          <w:sz w:val="20"/>
          <w:szCs w:val="20"/>
        </w:rPr>
        <w:t xml:space="preserve"> udzielenie zamówienia.</w:t>
      </w:r>
    </w:p>
    <w:p w:rsidR="00226ED0" w:rsidRPr="00CC6C9A" w:rsidRDefault="00226ED0" w:rsidP="004324C5">
      <w:pPr>
        <w:pStyle w:val="Default"/>
        <w:numPr>
          <w:ilvl w:val="0"/>
          <w:numId w:val="7"/>
        </w:numPr>
        <w:ind w:left="357" w:hanging="357"/>
        <w:jc w:val="both"/>
        <w:rPr>
          <w:rFonts w:ascii="Arial" w:eastAsia="Malgun Gothic" w:hAnsi="Arial" w:cs="Arial"/>
          <w:color w:val="auto"/>
          <w:sz w:val="20"/>
          <w:szCs w:val="20"/>
        </w:rPr>
      </w:pPr>
      <w:r w:rsidRPr="00CC6C9A">
        <w:rPr>
          <w:rFonts w:ascii="Arial" w:eastAsia="Malgun Gothic" w:hAnsi="Arial" w:cs="Arial"/>
          <w:color w:val="auto"/>
          <w:sz w:val="20"/>
          <w:szCs w:val="20"/>
        </w:rPr>
        <w:t>O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wiadczam, 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 Członkowie organów/wspólnicy upowa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ż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nieni do reprezentowania przedsi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biorstwa nie zostali prawomocnie skazani za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popełnione w zwi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zku z post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powaniem o udzielenie zamówienia,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przekupstwa,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przeciwko obrotowi gospodarczemu lub inne przest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pstwo popełnione w celu osi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gni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ę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cia korzy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ś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>ci maj</w:t>
      </w:r>
      <w:r w:rsidRPr="00CC6C9A">
        <w:rPr>
          <w:rFonts w:ascii="Arial" w:eastAsia="Calibri" w:hAnsi="Arial" w:cs="Arial"/>
          <w:color w:val="auto"/>
          <w:sz w:val="20"/>
          <w:szCs w:val="20"/>
        </w:rPr>
        <w:t>ą</w:t>
      </w:r>
      <w:r w:rsidRPr="00CC6C9A">
        <w:rPr>
          <w:rFonts w:ascii="Arial" w:eastAsia="Malgun Gothic" w:hAnsi="Arial" w:cs="Arial"/>
          <w:color w:val="auto"/>
          <w:sz w:val="20"/>
          <w:szCs w:val="20"/>
        </w:rPr>
        <w:t xml:space="preserve">tkowych. </w:t>
      </w:r>
    </w:p>
    <w:p w:rsidR="00226ED0" w:rsidRPr="00CC6C9A" w:rsidRDefault="00226ED0" w:rsidP="004324C5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posiada uprawnienia do wykonywania działalności oraz czynności określonej zapytaniem ofertowym. </w:t>
      </w:r>
    </w:p>
    <w:p w:rsidR="00226ED0" w:rsidRPr="00CC6C9A" w:rsidRDefault="00226ED0" w:rsidP="004324C5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Firma posiada niezbędną wiedzę i doświadczenie oraz potencjał techniczny, a także dysponuje osobami zdolnymi do wykonania zamówienia. </w:t>
      </w:r>
    </w:p>
    <w:p w:rsidR="00226ED0" w:rsidRPr="00CC6C9A" w:rsidRDefault="00226ED0" w:rsidP="004324C5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CC6C9A">
        <w:rPr>
          <w:rFonts w:ascii="Arial" w:hAnsi="Arial" w:cs="Arial"/>
          <w:color w:val="auto"/>
          <w:sz w:val="20"/>
          <w:szCs w:val="20"/>
        </w:rPr>
        <w:t xml:space="preserve">Oświadczam, iż  Firma znajduje się w sytuacji ekonomicznej i finansowej zapewniającej wykonanie zamówienia. </w:t>
      </w:r>
    </w:p>
    <w:p w:rsidR="00226ED0" w:rsidRPr="00F92FAB" w:rsidRDefault="00226ED0" w:rsidP="004324C5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F92FAB">
        <w:rPr>
          <w:rFonts w:ascii="Arial" w:hAnsi="Arial" w:cs="Arial"/>
          <w:color w:val="auto"/>
          <w:sz w:val="20"/>
          <w:szCs w:val="20"/>
        </w:rPr>
        <w:lastRenderedPageBreak/>
        <w:t xml:space="preserve">Oświadczam, iż reprezentowane przeze mnie przedsiębiorstwo nie jest przedmiotem wszczętego postępowania upadłościowego, ani jego upadłość nie jest ogłoszona, nie jest poddane procesowi likwidacyjnemu, a jego sprawy nie są objęte zarządzeniem komisarycznym lub sądowym. </w:t>
      </w:r>
    </w:p>
    <w:p w:rsidR="00226ED0" w:rsidRPr="00F92FAB" w:rsidRDefault="00226ED0" w:rsidP="004324C5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F92FAB">
        <w:rPr>
          <w:rFonts w:ascii="Arial" w:hAnsi="Arial" w:cs="Arial"/>
          <w:color w:val="auto"/>
          <w:sz w:val="20"/>
          <w:szCs w:val="20"/>
        </w:rPr>
        <w:t xml:space="preserve">Oświadczam, iż  Reprezentowane przeze mnie przedsiębiorstwo nie zalega z uiszczaniem podatków, opłat lub składek na ubezpieczenie społeczne lub zdrowotne. </w:t>
      </w:r>
    </w:p>
    <w:p w:rsidR="00226ED0" w:rsidRPr="00F92FAB" w:rsidRDefault="00226ED0" w:rsidP="004324C5">
      <w:pPr>
        <w:numPr>
          <w:ilvl w:val="0"/>
          <w:numId w:val="7"/>
        </w:numPr>
        <w:ind w:left="357" w:hanging="357"/>
        <w:contextualSpacing/>
        <w:jc w:val="both"/>
        <w:rPr>
          <w:rFonts w:ascii="Arial" w:eastAsia="Malgun Gothic" w:hAnsi="Arial" w:cs="Arial"/>
          <w:sz w:val="20"/>
          <w:szCs w:val="20"/>
        </w:rPr>
      </w:pPr>
      <w:r w:rsidRPr="00F92FAB">
        <w:rPr>
          <w:rFonts w:ascii="Arial" w:eastAsia="Malgun Gothic" w:hAnsi="Arial" w:cs="Arial"/>
          <w:sz w:val="20"/>
          <w:szCs w:val="20"/>
        </w:rPr>
        <w:t>Oferuję przedmiot zamówienia według parametrów nie gorszych niż wskazane w Zapytaniu Ofertowym.</w:t>
      </w:r>
    </w:p>
    <w:p w:rsidR="00226ED0" w:rsidRPr="00F92FAB" w:rsidRDefault="00226ED0" w:rsidP="004324C5">
      <w:pPr>
        <w:pStyle w:val="Akapitzlist"/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F92FAB">
        <w:rPr>
          <w:rFonts w:ascii="Arial" w:eastAsia="Malgun Gothic" w:hAnsi="Arial" w:cs="Arial"/>
          <w:sz w:val="20"/>
          <w:szCs w:val="20"/>
        </w:rPr>
        <w:t xml:space="preserve">Oferta jest ważna przez </w:t>
      </w:r>
      <w:r w:rsidRPr="00F92FAB">
        <w:rPr>
          <w:rFonts w:ascii="Arial" w:hAnsi="Arial" w:cs="Arial"/>
          <w:sz w:val="20"/>
          <w:szCs w:val="20"/>
          <w:lang w:eastAsia="ar-SA"/>
        </w:rPr>
        <w:t>60 dni liczonych od ostatniego dnia terminu składania ofert.</w:t>
      </w:r>
    </w:p>
    <w:p w:rsidR="00CA6202" w:rsidRPr="00CA6202" w:rsidRDefault="00CA6202" w:rsidP="004324C5">
      <w:pPr>
        <w:pStyle w:val="Akapitzlist"/>
        <w:numPr>
          <w:ilvl w:val="0"/>
          <w:numId w:val="7"/>
        </w:numPr>
        <w:tabs>
          <w:tab w:val="left" w:pos="800"/>
        </w:tabs>
        <w:jc w:val="both"/>
        <w:rPr>
          <w:rFonts w:ascii="Arial" w:hAnsi="Arial" w:cs="Arial"/>
          <w:sz w:val="20"/>
          <w:szCs w:val="20"/>
        </w:rPr>
      </w:pPr>
      <w:r w:rsidRPr="00CA6202">
        <w:rPr>
          <w:rFonts w:ascii="Arial" w:hAnsi="Arial" w:cs="Arial"/>
          <w:sz w:val="20"/>
          <w:szCs w:val="20"/>
        </w:rPr>
        <w:t>Oświadczam, iż oferowane przez nas urządzenie posiada rozwiązania uwzględniające zasadę uniwersalnego projektowania mających wpływ na bezpieczeństwo i dostępność dla każdego potencjalnego użytkownik (</w:t>
      </w:r>
      <w:r w:rsidR="002D177F">
        <w:rPr>
          <w:rFonts w:ascii="Arial" w:hAnsi="Arial" w:cs="Arial"/>
          <w:sz w:val="20"/>
          <w:szCs w:val="20"/>
        </w:rPr>
        <w:t xml:space="preserve">w tym </w:t>
      </w:r>
      <w:r w:rsidRPr="00CA6202">
        <w:rPr>
          <w:rFonts w:ascii="Arial" w:eastAsia="CIDFont+F3" w:hAnsi="Arial" w:cs="Arial"/>
          <w:sz w:val="20"/>
          <w:szCs w:val="20"/>
          <w:lang w:eastAsia="en-US"/>
        </w:rPr>
        <w:t>bez wysiłkowa, automatyczna obsługa urządzenia).</w:t>
      </w:r>
    </w:p>
    <w:p w:rsidR="00CA6202" w:rsidRPr="00CA6202" w:rsidRDefault="00CA6202" w:rsidP="004324C5">
      <w:pPr>
        <w:pStyle w:val="Akapitzlist"/>
        <w:numPr>
          <w:ilvl w:val="0"/>
          <w:numId w:val="7"/>
        </w:numPr>
        <w:tabs>
          <w:tab w:val="left" w:pos="800"/>
        </w:tabs>
        <w:jc w:val="both"/>
        <w:rPr>
          <w:rFonts w:ascii="Arial" w:hAnsi="Arial" w:cs="Arial"/>
          <w:sz w:val="20"/>
          <w:szCs w:val="20"/>
        </w:rPr>
      </w:pPr>
      <w:r w:rsidRPr="00CA6202">
        <w:rPr>
          <w:rFonts w:ascii="Arial" w:hAnsi="Arial" w:cs="Arial"/>
          <w:sz w:val="20"/>
          <w:szCs w:val="20"/>
        </w:rPr>
        <w:t>Oświadczam, iż oferowane przez nas urządzenie posiada rozwiązania uwzględniające ochronę środowiska w postaci zastosowania najnowocześniejszych rozwiązań technologicznych mających wpływ na wydajność i energochłonność.</w:t>
      </w:r>
    </w:p>
    <w:p w:rsidR="00F36D9D" w:rsidRDefault="00F36D9D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AA34ED" w:rsidRDefault="00AA34ED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3511B4" w:rsidRDefault="003511B4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1344B8" w:rsidRDefault="001344B8" w:rsidP="00DF26D4">
      <w:pPr>
        <w:suppressAutoHyphens/>
        <w:spacing w:line="276" w:lineRule="auto"/>
        <w:ind w:right="160"/>
        <w:rPr>
          <w:rFonts w:ascii="Arial" w:eastAsia="Malgun Gothic" w:hAnsi="Arial" w:cs="Arial"/>
          <w:sz w:val="28"/>
          <w:szCs w:val="22"/>
        </w:rPr>
      </w:pPr>
    </w:p>
    <w:p w:rsidR="001344B8" w:rsidRDefault="001344B8" w:rsidP="001344B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                                              ..…….……………………………..…</w:t>
      </w:r>
    </w:p>
    <w:p w:rsidR="00731AE8" w:rsidRPr="00731AE8" w:rsidRDefault="00FF5E6B" w:rsidP="00731AE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="001344B8" w:rsidRPr="00731AE8">
        <w:rPr>
          <w:rFonts w:ascii="Arial" w:hAnsi="Arial" w:cs="Arial"/>
          <w:sz w:val="22"/>
          <w:szCs w:val="22"/>
        </w:rPr>
        <w:t xml:space="preserve">Data i miejsce                      </w:t>
      </w:r>
      <w:r w:rsidR="00731AE8" w:rsidRPr="00731AE8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r w:rsidR="00731AE8" w:rsidRPr="00731AE8">
        <w:rPr>
          <w:rFonts w:ascii="Arial" w:hAnsi="Arial" w:cs="Arial"/>
          <w:sz w:val="22"/>
          <w:szCs w:val="22"/>
        </w:rPr>
        <w:t xml:space="preserve"> Podpis osoby uprawnionej do</w:t>
      </w:r>
    </w:p>
    <w:p w:rsidR="00731AE8" w:rsidRPr="00731AE8" w:rsidRDefault="00731AE8" w:rsidP="00731AE8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731AE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reprezentowania oferenta </w:t>
      </w:r>
      <w:r w:rsidRPr="00731AE8">
        <w:rPr>
          <w:rFonts w:ascii="Arial" w:hAnsi="Arial" w:cs="Arial"/>
          <w:b/>
          <w:sz w:val="22"/>
          <w:szCs w:val="22"/>
          <w:u w:val="single"/>
        </w:rPr>
        <w:t>zgodnie</w:t>
      </w:r>
    </w:p>
    <w:p w:rsidR="00731AE8" w:rsidRPr="00731AE8" w:rsidRDefault="00731AE8" w:rsidP="00731AE8">
      <w:pPr>
        <w:spacing w:line="276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731AE8">
        <w:rPr>
          <w:rFonts w:ascii="Arial" w:hAnsi="Arial" w:cs="Arial"/>
          <w:b/>
          <w:sz w:val="22"/>
          <w:szCs w:val="22"/>
          <w:u w:val="single"/>
        </w:rPr>
        <w:t>z dokumentem rejestrowym</w:t>
      </w: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C732C9" w:rsidRDefault="00C732C9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AA34ED" w:rsidRDefault="00AA34ED" w:rsidP="00427527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D2122" w:rsidRDefault="00DD2122" w:rsidP="00C732C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:rsidR="00DD2122" w:rsidRDefault="00DD2122" w:rsidP="00C732C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:rsidR="00331581" w:rsidRDefault="00331581" w:rsidP="00C732C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:rsidR="00331581" w:rsidRDefault="00331581" w:rsidP="00C732C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:rsidR="00331581" w:rsidRDefault="00331581" w:rsidP="00C732C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:rsidR="00331581" w:rsidRDefault="00331581" w:rsidP="00C732C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:rsidR="00C732C9" w:rsidRDefault="00C732C9" w:rsidP="006253EB">
      <w:pPr>
        <w:tabs>
          <w:tab w:val="left" w:pos="406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C732C9" w:rsidSect="000C1A1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20" w:rsidRDefault="001D3B20" w:rsidP="00403B04">
      <w:r>
        <w:separator/>
      </w:r>
    </w:p>
  </w:endnote>
  <w:endnote w:type="continuationSeparator" w:id="0">
    <w:p w:rsidR="001D3B20" w:rsidRDefault="001D3B20" w:rsidP="0040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06782"/>
      <w:docPartObj>
        <w:docPartGallery w:val="Page Numbers (Bottom of Page)"/>
        <w:docPartUnique/>
      </w:docPartObj>
    </w:sdtPr>
    <w:sdtEndPr/>
    <w:sdtContent>
      <w:p w:rsidR="00980060" w:rsidRDefault="00012A8B">
        <w:pPr>
          <w:pStyle w:val="Stopka"/>
          <w:jc w:val="right"/>
        </w:pPr>
        <w:r>
          <w:fldChar w:fldCharType="begin"/>
        </w:r>
        <w:r w:rsidR="00980060">
          <w:instrText xml:space="preserve"> PAGE   \* MERGEFORMAT </w:instrText>
        </w:r>
        <w:r>
          <w:fldChar w:fldCharType="separate"/>
        </w:r>
        <w:r w:rsidR="00C737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0060" w:rsidRDefault="009800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20" w:rsidRDefault="001D3B20" w:rsidP="00403B04">
      <w:r>
        <w:separator/>
      </w:r>
    </w:p>
  </w:footnote>
  <w:footnote w:type="continuationSeparator" w:id="0">
    <w:p w:rsidR="001D3B20" w:rsidRDefault="001D3B20" w:rsidP="00403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60" w:rsidRPr="00656101" w:rsidRDefault="00980060" w:rsidP="00656101">
    <w:pPr>
      <w:pStyle w:val="Nagwek"/>
      <w:rPr>
        <w:sz w:val="18"/>
      </w:rPr>
    </w:pPr>
    <w:r w:rsidRPr="00A41377">
      <w:rPr>
        <w:rFonts w:ascii="Arial" w:hAnsi="Arial" w:cs="Arial"/>
        <w:noProof/>
        <w:szCs w:val="22"/>
      </w:rPr>
      <w:drawing>
        <wp:inline distT="0" distB="0" distL="0" distR="0" wp14:anchorId="11FB43FD" wp14:editId="6F6BEBEB">
          <wp:extent cx="5760720" cy="617220"/>
          <wp:effectExtent l="0" t="0" r="0" b="0"/>
          <wp:docPr id="4" name="Obraz 4" descr="C:\Users\marci\AppData\Local\Packages\Microsoft.Windows.Photos_8wekyb3d8bbwe\TempState\ShareServiceTempFolder\FEdP_2021_20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\AppData\Local\Packages\Microsoft.Windows.Photos_8wekyb3d8bbwe\TempState\ShareServiceTempFolder\FEdP_2021_2027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6101">
      <w:tab/>
    </w:r>
  </w:p>
  <w:p w:rsidR="00980060" w:rsidRPr="005B1512" w:rsidRDefault="00980060" w:rsidP="005B1512">
    <w:pPr>
      <w:suppressAutoHyphens/>
      <w:spacing w:line="360" w:lineRule="auto"/>
      <w:jc w:val="center"/>
      <w:rPr>
        <w:rFonts w:ascii="Arial" w:hAnsi="Arial" w:cs="Arial"/>
        <w:b/>
        <w:sz w:val="28"/>
        <w:szCs w:val="22"/>
        <w:lang w:eastAsia="ar-SA"/>
      </w:rPr>
    </w:pPr>
    <w:r w:rsidRPr="002F6F1F">
      <w:rPr>
        <w:rFonts w:ascii="Arial" w:hAnsi="Arial" w:cs="Arial"/>
        <w:b/>
        <w:sz w:val="28"/>
        <w:szCs w:val="22"/>
        <w:lang w:eastAsia="ar-SA"/>
      </w:rPr>
      <w:t xml:space="preserve">Zapytanie </w:t>
    </w:r>
    <w:r w:rsidRPr="00CA24B6">
      <w:rPr>
        <w:rFonts w:ascii="Arial" w:hAnsi="Arial" w:cs="Arial"/>
        <w:b/>
        <w:sz w:val="28"/>
        <w:szCs w:val="22"/>
        <w:lang w:eastAsia="ar-SA"/>
      </w:rPr>
      <w:t xml:space="preserve">ofertowe nr </w:t>
    </w:r>
    <w:r w:rsidR="00014ADE">
      <w:rPr>
        <w:rFonts w:ascii="Arial" w:hAnsi="Arial" w:cs="Arial"/>
        <w:b/>
        <w:sz w:val="28"/>
        <w:szCs w:val="22"/>
        <w:lang w:eastAsia="ar-SA"/>
      </w:rPr>
      <w:t>1</w:t>
    </w:r>
    <w:r w:rsidR="003F161C">
      <w:rPr>
        <w:rFonts w:ascii="Arial" w:hAnsi="Arial" w:cs="Arial"/>
        <w:b/>
        <w:sz w:val="28"/>
        <w:szCs w:val="22"/>
        <w:lang w:eastAsia="ar-SA"/>
      </w:rPr>
      <w:t>/01/2026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B2E20AA4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Malgun Gothic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0000021"/>
    <w:multiLevelType w:val="singleLevel"/>
    <w:tmpl w:val="00000021"/>
    <w:name w:val="WW8Num32"/>
    <w:lvl w:ilvl="0">
      <w:start w:val="1"/>
      <w:numFmt w:val="lowerLetter"/>
      <w:lvlText w:val="%1)"/>
      <w:lvlJc w:val="left"/>
      <w:pPr>
        <w:tabs>
          <w:tab w:val="num" w:pos="-1504"/>
        </w:tabs>
        <w:ind w:left="644" w:hanging="360"/>
      </w:pPr>
    </w:lvl>
  </w:abstractNum>
  <w:abstractNum w:abstractNumId="8">
    <w:nsid w:val="0328356C"/>
    <w:multiLevelType w:val="hybridMultilevel"/>
    <w:tmpl w:val="38E055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6FE5CC0"/>
    <w:multiLevelType w:val="hybridMultilevel"/>
    <w:tmpl w:val="796824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9171F5"/>
    <w:multiLevelType w:val="hybridMultilevel"/>
    <w:tmpl w:val="BAAAAA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1A387D"/>
    <w:multiLevelType w:val="multilevel"/>
    <w:tmpl w:val="785A9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2456DE1"/>
    <w:multiLevelType w:val="hybridMultilevel"/>
    <w:tmpl w:val="27400E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ED7C39"/>
    <w:multiLevelType w:val="multilevel"/>
    <w:tmpl w:val="C2082CAE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56F54C6"/>
    <w:multiLevelType w:val="hybridMultilevel"/>
    <w:tmpl w:val="16BA6618"/>
    <w:lvl w:ilvl="0" w:tplc="3A30D0C0">
      <w:start w:val="1"/>
      <w:numFmt w:val="decimal"/>
      <w:lvlText w:val="%1."/>
      <w:lvlJc w:val="left"/>
      <w:pPr>
        <w:ind w:left="360" w:hanging="360"/>
      </w:pPr>
      <w:rPr>
        <w:rFonts w:eastAsia="Times New Roman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D53B11"/>
    <w:multiLevelType w:val="multilevel"/>
    <w:tmpl w:val="97F4FA74"/>
    <w:lvl w:ilvl="0">
      <w:start w:val="1"/>
      <w:numFmt w:val="bullet"/>
      <w:lvlText w:val=""/>
      <w:lvlJc w:val="left"/>
      <w:pPr>
        <w:tabs>
          <w:tab w:val="num" w:pos="170"/>
        </w:tabs>
        <w:ind w:left="53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6">
    <w:nsid w:val="2FFC1BF3"/>
    <w:multiLevelType w:val="hybridMultilevel"/>
    <w:tmpl w:val="8DA45B9A"/>
    <w:lvl w:ilvl="0" w:tplc="370C288C">
      <w:start w:val="2"/>
      <w:numFmt w:val="bullet"/>
      <w:lvlText w:val="-"/>
      <w:lvlJc w:val="left"/>
      <w:pPr>
        <w:ind w:left="79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7">
    <w:nsid w:val="3011412F"/>
    <w:multiLevelType w:val="hybridMultilevel"/>
    <w:tmpl w:val="C964B8D2"/>
    <w:lvl w:ilvl="0" w:tplc="370C288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1B2A14"/>
    <w:multiLevelType w:val="hybridMultilevel"/>
    <w:tmpl w:val="04E06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4F15FC"/>
    <w:multiLevelType w:val="hybridMultilevel"/>
    <w:tmpl w:val="2F346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FE691E"/>
    <w:multiLevelType w:val="hybridMultilevel"/>
    <w:tmpl w:val="EB245194"/>
    <w:lvl w:ilvl="0" w:tplc="370C288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7A55386"/>
    <w:multiLevelType w:val="hybridMultilevel"/>
    <w:tmpl w:val="266691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847E61"/>
    <w:multiLevelType w:val="multilevel"/>
    <w:tmpl w:val="42BC9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3">
    <w:nsid w:val="4DD81FCC"/>
    <w:multiLevelType w:val="multilevel"/>
    <w:tmpl w:val="14C658C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Malgun Gothic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5D9F5A7E"/>
    <w:multiLevelType w:val="hybridMultilevel"/>
    <w:tmpl w:val="CA384FE6"/>
    <w:lvl w:ilvl="0" w:tplc="A288C1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550949"/>
    <w:multiLevelType w:val="hybridMultilevel"/>
    <w:tmpl w:val="DB46AFBE"/>
    <w:lvl w:ilvl="0" w:tplc="370C288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4DC7D45"/>
    <w:multiLevelType w:val="hybridMultilevel"/>
    <w:tmpl w:val="2C2030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915CB2"/>
    <w:multiLevelType w:val="multilevel"/>
    <w:tmpl w:val="CFF0D5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931A41"/>
    <w:multiLevelType w:val="hybridMultilevel"/>
    <w:tmpl w:val="CF0EC36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14"/>
  </w:num>
  <w:num w:numId="3">
    <w:abstractNumId w:val="24"/>
  </w:num>
  <w:num w:numId="4">
    <w:abstractNumId w:val="22"/>
  </w:num>
  <w:num w:numId="5">
    <w:abstractNumId w:val="11"/>
  </w:num>
  <w:num w:numId="6">
    <w:abstractNumId w:val="2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6"/>
  </w:num>
  <w:num w:numId="10">
    <w:abstractNumId w:val="23"/>
  </w:num>
  <w:num w:numId="11">
    <w:abstractNumId w:val="27"/>
  </w:num>
  <w:num w:numId="12">
    <w:abstractNumId w:val="0"/>
  </w:num>
  <w:num w:numId="13">
    <w:abstractNumId w:val="18"/>
  </w:num>
  <w:num w:numId="14">
    <w:abstractNumId w:val="6"/>
  </w:num>
  <w:num w:numId="15">
    <w:abstractNumId w:val="13"/>
  </w:num>
  <w:num w:numId="16">
    <w:abstractNumId w:val="15"/>
  </w:num>
  <w:num w:numId="17">
    <w:abstractNumId w:val="8"/>
  </w:num>
  <w:num w:numId="18">
    <w:abstractNumId w:val="16"/>
  </w:num>
  <w:num w:numId="19">
    <w:abstractNumId w:val="20"/>
  </w:num>
  <w:num w:numId="20">
    <w:abstractNumId w:val="17"/>
  </w:num>
  <w:num w:numId="21">
    <w:abstractNumId w:val="2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2"/>
  </w:num>
  <w:num w:numId="25">
    <w:abstractNumId w:val="19"/>
  </w:num>
  <w:num w:numId="26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04"/>
    <w:rsid w:val="000004DB"/>
    <w:rsid w:val="00001807"/>
    <w:rsid w:val="00004342"/>
    <w:rsid w:val="00005A09"/>
    <w:rsid w:val="00006506"/>
    <w:rsid w:val="000103AE"/>
    <w:rsid w:val="00012A8B"/>
    <w:rsid w:val="000143D7"/>
    <w:rsid w:val="00014503"/>
    <w:rsid w:val="00014ADE"/>
    <w:rsid w:val="00020E61"/>
    <w:rsid w:val="00022726"/>
    <w:rsid w:val="000250CA"/>
    <w:rsid w:val="000258F7"/>
    <w:rsid w:val="0002627A"/>
    <w:rsid w:val="0002784F"/>
    <w:rsid w:val="0002787F"/>
    <w:rsid w:val="0003024C"/>
    <w:rsid w:val="00030963"/>
    <w:rsid w:val="00031F02"/>
    <w:rsid w:val="00033B33"/>
    <w:rsid w:val="00035850"/>
    <w:rsid w:val="0004147D"/>
    <w:rsid w:val="00041E40"/>
    <w:rsid w:val="00046D59"/>
    <w:rsid w:val="000475B3"/>
    <w:rsid w:val="00047F8A"/>
    <w:rsid w:val="000542A2"/>
    <w:rsid w:val="00054390"/>
    <w:rsid w:val="000548FB"/>
    <w:rsid w:val="0005509F"/>
    <w:rsid w:val="00055F6E"/>
    <w:rsid w:val="0006101B"/>
    <w:rsid w:val="00061D1E"/>
    <w:rsid w:val="0006248E"/>
    <w:rsid w:val="000635F3"/>
    <w:rsid w:val="00065DD4"/>
    <w:rsid w:val="000660A7"/>
    <w:rsid w:val="00070D2A"/>
    <w:rsid w:val="000744EC"/>
    <w:rsid w:val="00074FA8"/>
    <w:rsid w:val="00077BDE"/>
    <w:rsid w:val="00080710"/>
    <w:rsid w:val="00083807"/>
    <w:rsid w:val="00083CCD"/>
    <w:rsid w:val="0009062B"/>
    <w:rsid w:val="00092E2E"/>
    <w:rsid w:val="00095D76"/>
    <w:rsid w:val="000962E5"/>
    <w:rsid w:val="000A36E0"/>
    <w:rsid w:val="000A410E"/>
    <w:rsid w:val="000A65FA"/>
    <w:rsid w:val="000B1CC0"/>
    <w:rsid w:val="000B25F6"/>
    <w:rsid w:val="000B4B9C"/>
    <w:rsid w:val="000B5368"/>
    <w:rsid w:val="000B5878"/>
    <w:rsid w:val="000C0418"/>
    <w:rsid w:val="000C0FCE"/>
    <w:rsid w:val="000C18C6"/>
    <w:rsid w:val="000C1A10"/>
    <w:rsid w:val="000C1D40"/>
    <w:rsid w:val="000C225A"/>
    <w:rsid w:val="000C3C2E"/>
    <w:rsid w:val="000C6785"/>
    <w:rsid w:val="000C71C3"/>
    <w:rsid w:val="000C7484"/>
    <w:rsid w:val="000D0B23"/>
    <w:rsid w:val="000D332C"/>
    <w:rsid w:val="000D493C"/>
    <w:rsid w:val="000D4D24"/>
    <w:rsid w:val="000D5427"/>
    <w:rsid w:val="000D5ED9"/>
    <w:rsid w:val="000D7F38"/>
    <w:rsid w:val="000E6325"/>
    <w:rsid w:val="000F16D1"/>
    <w:rsid w:val="000F1AAD"/>
    <w:rsid w:val="000F4311"/>
    <w:rsid w:val="000F488F"/>
    <w:rsid w:val="000F5933"/>
    <w:rsid w:val="000F6764"/>
    <w:rsid w:val="00102B7C"/>
    <w:rsid w:val="00102B92"/>
    <w:rsid w:val="00103DED"/>
    <w:rsid w:val="00106A5D"/>
    <w:rsid w:val="0010775D"/>
    <w:rsid w:val="00111EF8"/>
    <w:rsid w:val="00114B0C"/>
    <w:rsid w:val="00120CED"/>
    <w:rsid w:val="001210FA"/>
    <w:rsid w:val="00123526"/>
    <w:rsid w:val="00124A5D"/>
    <w:rsid w:val="001251EC"/>
    <w:rsid w:val="001308EC"/>
    <w:rsid w:val="001344B8"/>
    <w:rsid w:val="00135955"/>
    <w:rsid w:val="00137EA9"/>
    <w:rsid w:val="001406E6"/>
    <w:rsid w:val="001430C6"/>
    <w:rsid w:val="00144AEB"/>
    <w:rsid w:val="00146886"/>
    <w:rsid w:val="0014799A"/>
    <w:rsid w:val="00147D2D"/>
    <w:rsid w:val="00147D42"/>
    <w:rsid w:val="00156F8B"/>
    <w:rsid w:val="001572E4"/>
    <w:rsid w:val="0016052E"/>
    <w:rsid w:val="0016253A"/>
    <w:rsid w:val="0016280B"/>
    <w:rsid w:val="00165178"/>
    <w:rsid w:val="001652A7"/>
    <w:rsid w:val="00166F92"/>
    <w:rsid w:val="0017148A"/>
    <w:rsid w:val="00172AAE"/>
    <w:rsid w:val="001734BA"/>
    <w:rsid w:val="00174A9A"/>
    <w:rsid w:val="00176142"/>
    <w:rsid w:val="00176363"/>
    <w:rsid w:val="001765DD"/>
    <w:rsid w:val="00184892"/>
    <w:rsid w:val="00191093"/>
    <w:rsid w:val="001930B0"/>
    <w:rsid w:val="00194654"/>
    <w:rsid w:val="00197E4C"/>
    <w:rsid w:val="001A4155"/>
    <w:rsid w:val="001A447C"/>
    <w:rsid w:val="001A47C8"/>
    <w:rsid w:val="001A7E0E"/>
    <w:rsid w:val="001B089F"/>
    <w:rsid w:val="001B0EAA"/>
    <w:rsid w:val="001B29B2"/>
    <w:rsid w:val="001B4E6A"/>
    <w:rsid w:val="001B5286"/>
    <w:rsid w:val="001B54C8"/>
    <w:rsid w:val="001B68A5"/>
    <w:rsid w:val="001B6B26"/>
    <w:rsid w:val="001B6FAB"/>
    <w:rsid w:val="001B7697"/>
    <w:rsid w:val="001C18B7"/>
    <w:rsid w:val="001C368F"/>
    <w:rsid w:val="001C4B25"/>
    <w:rsid w:val="001C6EB1"/>
    <w:rsid w:val="001D30C2"/>
    <w:rsid w:val="001D3B20"/>
    <w:rsid w:val="001D3FBB"/>
    <w:rsid w:val="001D4033"/>
    <w:rsid w:val="001D43AD"/>
    <w:rsid w:val="001D4F50"/>
    <w:rsid w:val="001D547F"/>
    <w:rsid w:val="001D5821"/>
    <w:rsid w:val="001D5F01"/>
    <w:rsid w:val="001D6406"/>
    <w:rsid w:val="001D6777"/>
    <w:rsid w:val="001D7622"/>
    <w:rsid w:val="001E14D6"/>
    <w:rsid w:val="001E3485"/>
    <w:rsid w:val="001E3721"/>
    <w:rsid w:val="001E6CC0"/>
    <w:rsid w:val="001E76C5"/>
    <w:rsid w:val="001E7C01"/>
    <w:rsid w:val="001F1C4E"/>
    <w:rsid w:val="001F2590"/>
    <w:rsid w:val="001F5B92"/>
    <w:rsid w:val="001F789A"/>
    <w:rsid w:val="00201BF8"/>
    <w:rsid w:val="00203D4C"/>
    <w:rsid w:val="00204F91"/>
    <w:rsid w:val="0021074B"/>
    <w:rsid w:val="002107C2"/>
    <w:rsid w:val="002132BC"/>
    <w:rsid w:val="002148F0"/>
    <w:rsid w:val="00217455"/>
    <w:rsid w:val="002175A7"/>
    <w:rsid w:val="002203AE"/>
    <w:rsid w:val="002208BC"/>
    <w:rsid w:val="00220C1F"/>
    <w:rsid w:val="00221CB3"/>
    <w:rsid w:val="00222353"/>
    <w:rsid w:val="00223BFD"/>
    <w:rsid w:val="00224554"/>
    <w:rsid w:val="00224BB8"/>
    <w:rsid w:val="00225E5D"/>
    <w:rsid w:val="00226ED0"/>
    <w:rsid w:val="0023014E"/>
    <w:rsid w:val="00233511"/>
    <w:rsid w:val="0023385C"/>
    <w:rsid w:val="002338FD"/>
    <w:rsid w:val="002352DA"/>
    <w:rsid w:val="00235E51"/>
    <w:rsid w:val="00236215"/>
    <w:rsid w:val="00240F36"/>
    <w:rsid w:val="00241DD3"/>
    <w:rsid w:val="00242B7F"/>
    <w:rsid w:val="002440C0"/>
    <w:rsid w:val="002446D7"/>
    <w:rsid w:val="0024760B"/>
    <w:rsid w:val="00247D9D"/>
    <w:rsid w:val="00247FA1"/>
    <w:rsid w:val="00250510"/>
    <w:rsid w:val="00251DA5"/>
    <w:rsid w:val="0025286A"/>
    <w:rsid w:val="0025752F"/>
    <w:rsid w:val="00261964"/>
    <w:rsid w:val="00262D3A"/>
    <w:rsid w:val="00263E54"/>
    <w:rsid w:val="00264CCB"/>
    <w:rsid w:val="00265A04"/>
    <w:rsid w:val="00267401"/>
    <w:rsid w:val="00270F58"/>
    <w:rsid w:val="002721BB"/>
    <w:rsid w:val="002760B1"/>
    <w:rsid w:val="0027734C"/>
    <w:rsid w:val="002777A7"/>
    <w:rsid w:val="002834EC"/>
    <w:rsid w:val="00286C87"/>
    <w:rsid w:val="0029126A"/>
    <w:rsid w:val="0029364B"/>
    <w:rsid w:val="00293CD3"/>
    <w:rsid w:val="00294C7E"/>
    <w:rsid w:val="00295177"/>
    <w:rsid w:val="00296B97"/>
    <w:rsid w:val="00297522"/>
    <w:rsid w:val="002A0013"/>
    <w:rsid w:val="002A077E"/>
    <w:rsid w:val="002A222D"/>
    <w:rsid w:val="002A24A3"/>
    <w:rsid w:val="002A2936"/>
    <w:rsid w:val="002A2FD2"/>
    <w:rsid w:val="002A3CD4"/>
    <w:rsid w:val="002A5AC4"/>
    <w:rsid w:val="002A7173"/>
    <w:rsid w:val="002A7AC6"/>
    <w:rsid w:val="002B1196"/>
    <w:rsid w:val="002B2489"/>
    <w:rsid w:val="002B6511"/>
    <w:rsid w:val="002C0847"/>
    <w:rsid w:val="002C1876"/>
    <w:rsid w:val="002C1B2E"/>
    <w:rsid w:val="002C241A"/>
    <w:rsid w:val="002C6B32"/>
    <w:rsid w:val="002D145D"/>
    <w:rsid w:val="002D177F"/>
    <w:rsid w:val="002D2D28"/>
    <w:rsid w:val="002D37B7"/>
    <w:rsid w:val="002D3991"/>
    <w:rsid w:val="002D50D4"/>
    <w:rsid w:val="002E763B"/>
    <w:rsid w:val="002F2739"/>
    <w:rsid w:val="002F4462"/>
    <w:rsid w:val="002F69E3"/>
    <w:rsid w:val="002F6F1F"/>
    <w:rsid w:val="002F7DD2"/>
    <w:rsid w:val="003008C4"/>
    <w:rsid w:val="00305352"/>
    <w:rsid w:val="003121DC"/>
    <w:rsid w:val="00313728"/>
    <w:rsid w:val="0031483F"/>
    <w:rsid w:val="00316275"/>
    <w:rsid w:val="003217E9"/>
    <w:rsid w:val="0032316D"/>
    <w:rsid w:val="00323E14"/>
    <w:rsid w:val="003266D7"/>
    <w:rsid w:val="003312BF"/>
    <w:rsid w:val="00331581"/>
    <w:rsid w:val="003326E2"/>
    <w:rsid w:val="00336D5E"/>
    <w:rsid w:val="0033761B"/>
    <w:rsid w:val="00337FBC"/>
    <w:rsid w:val="00340A18"/>
    <w:rsid w:val="003444FB"/>
    <w:rsid w:val="00345DD5"/>
    <w:rsid w:val="003511B4"/>
    <w:rsid w:val="00352015"/>
    <w:rsid w:val="00353E7A"/>
    <w:rsid w:val="00357524"/>
    <w:rsid w:val="00357E59"/>
    <w:rsid w:val="003600D7"/>
    <w:rsid w:val="00362FA8"/>
    <w:rsid w:val="0036418E"/>
    <w:rsid w:val="003648E9"/>
    <w:rsid w:val="0036522E"/>
    <w:rsid w:val="00365492"/>
    <w:rsid w:val="00366FE0"/>
    <w:rsid w:val="003715E2"/>
    <w:rsid w:val="003720FF"/>
    <w:rsid w:val="0037345F"/>
    <w:rsid w:val="00374D10"/>
    <w:rsid w:val="00375EC4"/>
    <w:rsid w:val="00380E32"/>
    <w:rsid w:val="00381E7F"/>
    <w:rsid w:val="003823B3"/>
    <w:rsid w:val="00382EDB"/>
    <w:rsid w:val="00385333"/>
    <w:rsid w:val="003859AD"/>
    <w:rsid w:val="00386708"/>
    <w:rsid w:val="00386DDB"/>
    <w:rsid w:val="00390007"/>
    <w:rsid w:val="00392799"/>
    <w:rsid w:val="0039448E"/>
    <w:rsid w:val="00394C7A"/>
    <w:rsid w:val="00395CB2"/>
    <w:rsid w:val="00396A02"/>
    <w:rsid w:val="00396F32"/>
    <w:rsid w:val="003A0480"/>
    <w:rsid w:val="003A12EA"/>
    <w:rsid w:val="003A14D5"/>
    <w:rsid w:val="003A3271"/>
    <w:rsid w:val="003A485D"/>
    <w:rsid w:val="003B137F"/>
    <w:rsid w:val="003B2AE2"/>
    <w:rsid w:val="003B63DB"/>
    <w:rsid w:val="003B6B18"/>
    <w:rsid w:val="003B7082"/>
    <w:rsid w:val="003C2B5E"/>
    <w:rsid w:val="003C4001"/>
    <w:rsid w:val="003C5FFC"/>
    <w:rsid w:val="003D187C"/>
    <w:rsid w:val="003D246A"/>
    <w:rsid w:val="003D37E5"/>
    <w:rsid w:val="003D3EAB"/>
    <w:rsid w:val="003D40F0"/>
    <w:rsid w:val="003D7DC8"/>
    <w:rsid w:val="003E1EBE"/>
    <w:rsid w:val="003E3D6F"/>
    <w:rsid w:val="003E66DA"/>
    <w:rsid w:val="003F0E05"/>
    <w:rsid w:val="003F161C"/>
    <w:rsid w:val="003F3D60"/>
    <w:rsid w:val="003F5143"/>
    <w:rsid w:val="003F67C8"/>
    <w:rsid w:val="004012A8"/>
    <w:rsid w:val="00402BEC"/>
    <w:rsid w:val="0040329F"/>
    <w:rsid w:val="00403359"/>
    <w:rsid w:val="00403B04"/>
    <w:rsid w:val="00403C65"/>
    <w:rsid w:val="004060EF"/>
    <w:rsid w:val="0040749B"/>
    <w:rsid w:val="00407BC0"/>
    <w:rsid w:val="00412124"/>
    <w:rsid w:val="00412B8B"/>
    <w:rsid w:val="004134BE"/>
    <w:rsid w:val="004150CE"/>
    <w:rsid w:val="00417872"/>
    <w:rsid w:val="0042203B"/>
    <w:rsid w:val="0042398E"/>
    <w:rsid w:val="0042429C"/>
    <w:rsid w:val="00427527"/>
    <w:rsid w:val="004324C5"/>
    <w:rsid w:val="00441C36"/>
    <w:rsid w:val="0044658D"/>
    <w:rsid w:val="00446D49"/>
    <w:rsid w:val="004505C2"/>
    <w:rsid w:val="00453AAF"/>
    <w:rsid w:val="00455840"/>
    <w:rsid w:val="004569FE"/>
    <w:rsid w:val="00456BC9"/>
    <w:rsid w:val="004575BF"/>
    <w:rsid w:val="00462155"/>
    <w:rsid w:val="00462F2B"/>
    <w:rsid w:val="0046607B"/>
    <w:rsid w:val="004661B4"/>
    <w:rsid w:val="0046650E"/>
    <w:rsid w:val="0046724E"/>
    <w:rsid w:val="0047024D"/>
    <w:rsid w:val="00472ABE"/>
    <w:rsid w:val="00473DF7"/>
    <w:rsid w:val="00474C7D"/>
    <w:rsid w:val="0048034F"/>
    <w:rsid w:val="00480868"/>
    <w:rsid w:val="00480B48"/>
    <w:rsid w:val="00480E3A"/>
    <w:rsid w:val="00492033"/>
    <w:rsid w:val="00493B48"/>
    <w:rsid w:val="00495BF0"/>
    <w:rsid w:val="00497EAE"/>
    <w:rsid w:val="004A1391"/>
    <w:rsid w:val="004A4588"/>
    <w:rsid w:val="004B3348"/>
    <w:rsid w:val="004B3B57"/>
    <w:rsid w:val="004B460F"/>
    <w:rsid w:val="004B4B7C"/>
    <w:rsid w:val="004B57E6"/>
    <w:rsid w:val="004B64E2"/>
    <w:rsid w:val="004B7C88"/>
    <w:rsid w:val="004C16C6"/>
    <w:rsid w:val="004C7778"/>
    <w:rsid w:val="004D1C75"/>
    <w:rsid w:val="004D3EB2"/>
    <w:rsid w:val="004D625C"/>
    <w:rsid w:val="004D6C71"/>
    <w:rsid w:val="004D7207"/>
    <w:rsid w:val="004D77D2"/>
    <w:rsid w:val="004E2D17"/>
    <w:rsid w:val="004E3780"/>
    <w:rsid w:val="004E3FD7"/>
    <w:rsid w:val="004E620D"/>
    <w:rsid w:val="004F220A"/>
    <w:rsid w:val="004F32E9"/>
    <w:rsid w:val="004F38E2"/>
    <w:rsid w:val="004F574D"/>
    <w:rsid w:val="004F75B2"/>
    <w:rsid w:val="004F7D2A"/>
    <w:rsid w:val="005008C5"/>
    <w:rsid w:val="00501C1B"/>
    <w:rsid w:val="005038C0"/>
    <w:rsid w:val="005058F1"/>
    <w:rsid w:val="0050604C"/>
    <w:rsid w:val="005075C0"/>
    <w:rsid w:val="00513194"/>
    <w:rsid w:val="00513C4C"/>
    <w:rsid w:val="0051444E"/>
    <w:rsid w:val="005168A0"/>
    <w:rsid w:val="0052099E"/>
    <w:rsid w:val="00521391"/>
    <w:rsid w:val="0052361C"/>
    <w:rsid w:val="00526C22"/>
    <w:rsid w:val="005271AC"/>
    <w:rsid w:val="0053246A"/>
    <w:rsid w:val="00533818"/>
    <w:rsid w:val="005349C0"/>
    <w:rsid w:val="005354B7"/>
    <w:rsid w:val="00541014"/>
    <w:rsid w:val="00542023"/>
    <w:rsid w:val="0054294A"/>
    <w:rsid w:val="005466EE"/>
    <w:rsid w:val="00546878"/>
    <w:rsid w:val="00546BAC"/>
    <w:rsid w:val="00550679"/>
    <w:rsid w:val="005548C2"/>
    <w:rsid w:val="00555316"/>
    <w:rsid w:val="00555EA3"/>
    <w:rsid w:val="00560357"/>
    <w:rsid w:val="0056324C"/>
    <w:rsid w:val="0056682E"/>
    <w:rsid w:val="00566B64"/>
    <w:rsid w:val="005717FB"/>
    <w:rsid w:val="00572A9E"/>
    <w:rsid w:val="00572FEB"/>
    <w:rsid w:val="0057300F"/>
    <w:rsid w:val="00573AB1"/>
    <w:rsid w:val="00574539"/>
    <w:rsid w:val="00574AC1"/>
    <w:rsid w:val="00576E17"/>
    <w:rsid w:val="00580C70"/>
    <w:rsid w:val="00581157"/>
    <w:rsid w:val="005822D0"/>
    <w:rsid w:val="005839DA"/>
    <w:rsid w:val="0058402D"/>
    <w:rsid w:val="00584CEF"/>
    <w:rsid w:val="00585E5D"/>
    <w:rsid w:val="00587E92"/>
    <w:rsid w:val="005902BE"/>
    <w:rsid w:val="0059130D"/>
    <w:rsid w:val="0059232C"/>
    <w:rsid w:val="00594146"/>
    <w:rsid w:val="00594C84"/>
    <w:rsid w:val="00595013"/>
    <w:rsid w:val="00596AA1"/>
    <w:rsid w:val="005A04FE"/>
    <w:rsid w:val="005A1021"/>
    <w:rsid w:val="005A27AB"/>
    <w:rsid w:val="005A3109"/>
    <w:rsid w:val="005A4837"/>
    <w:rsid w:val="005A5B53"/>
    <w:rsid w:val="005A5CFB"/>
    <w:rsid w:val="005A6C63"/>
    <w:rsid w:val="005A7350"/>
    <w:rsid w:val="005B03DF"/>
    <w:rsid w:val="005B1512"/>
    <w:rsid w:val="005B2C90"/>
    <w:rsid w:val="005B4B36"/>
    <w:rsid w:val="005C16EF"/>
    <w:rsid w:val="005C1BE4"/>
    <w:rsid w:val="005C2A3B"/>
    <w:rsid w:val="005C2BA7"/>
    <w:rsid w:val="005C4E12"/>
    <w:rsid w:val="005C60E0"/>
    <w:rsid w:val="005C6516"/>
    <w:rsid w:val="005C6DD7"/>
    <w:rsid w:val="005C7FCB"/>
    <w:rsid w:val="005D198F"/>
    <w:rsid w:val="005D1D18"/>
    <w:rsid w:val="005D2777"/>
    <w:rsid w:val="005D2904"/>
    <w:rsid w:val="005D2B35"/>
    <w:rsid w:val="005D3288"/>
    <w:rsid w:val="005D49FC"/>
    <w:rsid w:val="005D68C1"/>
    <w:rsid w:val="005D712D"/>
    <w:rsid w:val="005E0E24"/>
    <w:rsid w:val="005E1C79"/>
    <w:rsid w:val="005E2E1C"/>
    <w:rsid w:val="005E38D7"/>
    <w:rsid w:val="005E39B0"/>
    <w:rsid w:val="005E70A9"/>
    <w:rsid w:val="005F1A0A"/>
    <w:rsid w:val="005F2E4F"/>
    <w:rsid w:val="005F3FA9"/>
    <w:rsid w:val="005F437D"/>
    <w:rsid w:val="005F4A1F"/>
    <w:rsid w:val="005F4F42"/>
    <w:rsid w:val="005F5166"/>
    <w:rsid w:val="005F595D"/>
    <w:rsid w:val="005F5E5F"/>
    <w:rsid w:val="005F7A55"/>
    <w:rsid w:val="006027BF"/>
    <w:rsid w:val="00602AA4"/>
    <w:rsid w:val="00602C80"/>
    <w:rsid w:val="00603AF2"/>
    <w:rsid w:val="00605006"/>
    <w:rsid w:val="0060508B"/>
    <w:rsid w:val="0060523A"/>
    <w:rsid w:val="0060631B"/>
    <w:rsid w:val="0061053E"/>
    <w:rsid w:val="00611228"/>
    <w:rsid w:val="006129F7"/>
    <w:rsid w:val="0061633F"/>
    <w:rsid w:val="006165FD"/>
    <w:rsid w:val="00617974"/>
    <w:rsid w:val="0062251B"/>
    <w:rsid w:val="006253EB"/>
    <w:rsid w:val="00631C13"/>
    <w:rsid w:val="00633AB0"/>
    <w:rsid w:val="00634351"/>
    <w:rsid w:val="00634673"/>
    <w:rsid w:val="00635B94"/>
    <w:rsid w:val="006401AD"/>
    <w:rsid w:val="006426EB"/>
    <w:rsid w:val="006438FE"/>
    <w:rsid w:val="00651173"/>
    <w:rsid w:val="00653292"/>
    <w:rsid w:val="00653439"/>
    <w:rsid w:val="00654ED3"/>
    <w:rsid w:val="00656101"/>
    <w:rsid w:val="006571A8"/>
    <w:rsid w:val="006614E8"/>
    <w:rsid w:val="0066511E"/>
    <w:rsid w:val="0066552B"/>
    <w:rsid w:val="006669C9"/>
    <w:rsid w:val="00666A7C"/>
    <w:rsid w:val="00670887"/>
    <w:rsid w:val="006741D1"/>
    <w:rsid w:val="00674F0A"/>
    <w:rsid w:val="00675651"/>
    <w:rsid w:val="00675853"/>
    <w:rsid w:val="00677244"/>
    <w:rsid w:val="006851E8"/>
    <w:rsid w:val="00692796"/>
    <w:rsid w:val="006955CA"/>
    <w:rsid w:val="00696067"/>
    <w:rsid w:val="006A11E8"/>
    <w:rsid w:val="006A1BD1"/>
    <w:rsid w:val="006A43DA"/>
    <w:rsid w:val="006A6D68"/>
    <w:rsid w:val="006B0143"/>
    <w:rsid w:val="006B1489"/>
    <w:rsid w:val="006B2991"/>
    <w:rsid w:val="006B2D2E"/>
    <w:rsid w:val="006B380F"/>
    <w:rsid w:val="006B4168"/>
    <w:rsid w:val="006B475E"/>
    <w:rsid w:val="006B6993"/>
    <w:rsid w:val="006C1124"/>
    <w:rsid w:val="006C6109"/>
    <w:rsid w:val="006C6D16"/>
    <w:rsid w:val="006C7248"/>
    <w:rsid w:val="006C7E18"/>
    <w:rsid w:val="006D0D32"/>
    <w:rsid w:val="006D2F7D"/>
    <w:rsid w:val="006D3BBB"/>
    <w:rsid w:val="006D3E68"/>
    <w:rsid w:val="006D5424"/>
    <w:rsid w:val="006D593A"/>
    <w:rsid w:val="006D6359"/>
    <w:rsid w:val="006D7D16"/>
    <w:rsid w:val="006E04B1"/>
    <w:rsid w:val="006E3312"/>
    <w:rsid w:val="006E5184"/>
    <w:rsid w:val="006E7512"/>
    <w:rsid w:val="006F1E92"/>
    <w:rsid w:val="006F24E8"/>
    <w:rsid w:val="006F4254"/>
    <w:rsid w:val="006F4C4C"/>
    <w:rsid w:val="006F584B"/>
    <w:rsid w:val="006F6FD6"/>
    <w:rsid w:val="006F7B11"/>
    <w:rsid w:val="007101A0"/>
    <w:rsid w:val="00710351"/>
    <w:rsid w:val="00714E68"/>
    <w:rsid w:val="00716F1C"/>
    <w:rsid w:val="00716FE6"/>
    <w:rsid w:val="007171DF"/>
    <w:rsid w:val="0071755C"/>
    <w:rsid w:val="00717951"/>
    <w:rsid w:val="00724CA8"/>
    <w:rsid w:val="00725106"/>
    <w:rsid w:val="00726286"/>
    <w:rsid w:val="007270A0"/>
    <w:rsid w:val="00727C7F"/>
    <w:rsid w:val="007314A1"/>
    <w:rsid w:val="00731A7C"/>
    <w:rsid w:val="00731AE8"/>
    <w:rsid w:val="00734854"/>
    <w:rsid w:val="00735050"/>
    <w:rsid w:val="007360C0"/>
    <w:rsid w:val="0073650B"/>
    <w:rsid w:val="00742154"/>
    <w:rsid w:val="00742735"/>
    <w:rsid w:val="007453EA"/>
    <w:rsid w:val="0074579F"/>
    <w:rsid w:val="007468DB"/>
    <w:rsid w:val="00747A48"/>
    <w:rsid w:val="00747B84"/>
    <w:rsid w:val="00750E10"/>
    <w:rsid w:val="00751106"/>
    <w:rsid w:val="00752542"/>
    <w:rsid w:val="007536A3"/>
    <w:rsid w:val="007572DA"/>
    <w:rsid w:val="00761A83"/>
    <w:rsid w:val="00764DB6"/>
    <w:rsid w:val="007667D1"/>
    <w:rsid w:val="007673FD"/>
    <w:rsid w:val="0077013F"/>
    <w:rsid w:val="00773846"/>
    <w:rsid w:val="0077471A"/>
    <w:rsid w:val="0077730A"/>
    <w:rsid w:val="00782452"/>
    <w:rsid w:val="00783405"/>
    <w:rsid w:val="00785BB1"/>
    <w:rsid w:val="00787985"/>
    <w:rsid w:val="00791DCF"/>
    <w:rsid w:val="00796141"/>
    <w:rsid w:val="00796844"/>
    <w:rsid w:val="007A0095"/>
    <w:rsid w:val="007A1509"/>
    <w:rsid w:val="007A15CA"/>
    <w:rsid w:val="007A1BBB"/>
    <w:rsid w:val="007A3335"/>
    <w:rsid w:val="007A33EF"/>
    <w:rsid w:val="007A3664"/>
    <w:rsid w:val="007A7011"/>
    <w:rsid w:val="007B330A"/>
    <w:rsid w:val="007B3A77"/>
    <w:rsid w:val="007B5AF5"/>
    <w:rsid w:val="007B5D3A"/>
    <w:rsid w:val="007B6C86"/>
    <w:rsid w:val="007C1791"/>
    <w:rsid w:val="007C3018"/>
    <w:rsid w:val="007C469B"/>
    <w:rsid w:val="007C5328"/>
    <w:rsid w:val="007D0B1D"/>
    <w:rsid w:val="007D153B"/>
    <w:rsid w:val="007D3959"/>
    <w:rsid w:val="007D3BA0"/>
    <w:rsid w:val="007D5C2B"/>
    <w:rsid w:val="007E4EB4"/>
    <w:rsid w:val="007F3548"/>
    <w:rsid w:val="007F35CC"/>
    <w:rsid w:val="007F5002"/>
    <w:rsid w:val="0080047A"/>
    <w:rsid w:val="0080312E"/>
    <w:rsid w:val="00807911"/>
    <w:rsid w:val="00807A10"/>
    <w:rsid w:val="00810697"/>
    <w:rsid w:val="0081254F"/>
    <w:rsid w:val="00814E24"/>
    <w:rsid w:val="00814FB6"/>
    <w:rsid w:val="00816A45"/>
    <w:rsid w:val="00816EB8"/>
    <w:rsid w:val="008170A8"/>
    <w:rsid w:val="008175AA"/>
    <w:rsid w:val="008269B9"/>
    <w:rsid w:val="00827314"/>
    <w:rsid w:val="00831D63"/>
    <w:rsid w:val="00832F15"/>
    <w:rsid w:val="00833543"/>
    <w:rsid w:val="00833E4D"/>
    <w:rsid w:val="008346F3"/>
    <w:rsid w:val="0083529A"/>
    <w:rsid w:val="00840514"/>
    <w:rsid w:val="0084236C"/>
    <w:rsid w:val="00842648"/>
    <w:rsid w:val="00844067"/>
    <w:rsid w:val="008441A9"/>
    <w:rsid w:val="008446F0"/>
    <w:rsid w:val="008449CA"/>
    <w:rsid w:val="008461BF"/>
    <w:rsid w:val="00846F91"/>
    <w:rsid w:val="008470E1"/>
    <w:rsid w:val="008516F0"/>
    <w:rsid w:val="00852654"/>
    <w:rsid w:val="008532BD"/>
    <w:rsid w:val="0085488A"/>
    <w:rsid w:val="0086007C"/>
    <w:rsid w:val="00867B2E"/>
    <w:rsid w:val="00867F44"/>
    <w:rsid w:val="00873B31"/>
    <w:rsid w:val="00875EEB"/>
    <w:rsid w:val="00880F30"/>
    <w:rsid w:val="00882625"/>
    <w:rsid w:val="00882E97"/>
    <w:rsid w:val="008830A5"/>
    <w:rsid w:val="0088471D"/>
    <w:rsid w:val="0088501A"/>
    <w:rsid w:val="008856E8"/>
    <w:rsid w:val="0088606A"/>
    <w:rsid w:val="008A2A4E"/>
    <w:rsid w:val="008A479E"/>
    <w:rsid w:val="008A4866"/>
    <w:rsid w:val="008A542B"/>
    <w:rsid w:val="008A7F95"/>
    <w:rsid w:val="008B109D"/>
    <w:rsid w:val="008B2B00"/>
    <w:rsid w:val="008B3B88"/>
    <w:rsid w:val="008B59ED"/>
    <w:rsid w:val="008B68D6"/>
    <w:rsid w:val="008B6E2B"/>
    <w:rsid w:val="008B79E1"/>
    <w:rsid w:val="008C26CC"/>
    <w:rsid w:val="008C2756"/>
    <w:rsid w:val="008C51B4"/>
    <w:rsid w:val="008C6413"/>
    <w:rsid w:val="008C6570"/>
    <w:rsid w:val="008D4D51"/>
    <w:rsid w:val="008D6E19"/>
    <w:rsid w:val="008E0FA1"/>
    <w:rsid w:val="008E4622"/>
    <w:rsid w:val="008E478C"/>
    <w:rsid w:val="008E6176"/>
    <w:rsid w:val="008E6367"/>
    <w:rsid w:val="008F0CB5"/>
    <w:rsid w:val="008F15F7"/>
    <w:rsid w:val="008F2D1E"/>
    <w:rsid w:val="008F2FF2"/>
    <w:rsid w:val="008F3229"/>
    <w:rsid w:val="008F388B"/>
    <w:rsid w:val="008F671C"/>
    <w:rsid w:val="008F73DC"/>
    <w:rsid w:val="008F7DAC"/>
    <w:rsid w:val="008F7F7E"/>
    <w:rsid w:val="009001B7"/>
    <w:rsid w:val="0090161F"/>
    <w:rsid w:val="0090188F"/>
    <w:rsid w:val="009019EA"/>
    <w:rsid w:val="00902DF9"/>
    <w:rsid w:val="00903BEC"/>
    <w:rsid w:val="00904E88"/>
    <w:rsid w:val="00907229"/>
    <w:rsid w:val="00907AAA"/>
    <w:rsid w:val="00910FE5"/>
    <w:rsid w:val="0091108B"/>
    <w:rsid w:val="00912065"/>
    <w:rsid w:val="0091348B"/>
    <w:rsid w:val="00915A5D"/>
    <w:rsid w:val="00915B14"/>
    <w:rsid w:val="009162B4"/>
    <w:rsid w:val="00916A95"/>
    <w:rsid w:val="00920FE7"/>
    <w:rsid w:val="00922078"/>
    <w:rsid w:val="00922348"/>
    <w:rsid w:val="00924347"/>
    <w:rsid w:val="009321C0"/>
    <w:rsid w:val="00933823"/>
    <w:rsid w:val="00935BE5"/>
    <w:rsid w:val="00936F04"/>
    <w:rsid w:val="009415A1"/>
    <w:rsid w:val="009435B3"/>
    <w:rsid w:val="00943AC4"/>
    <w:rsid w:val="00943E97"/>
    <w:rsid w:val="009467FE"/>
    <w:rsid w:val="0095063C"/>
    <w:rsid w:val="00953203"/>
    <w:rsid w:val="00953F09"/>
    <w:rsid w:val="00954629"/>
    <w:rsid w:val="0095657C"/>
    <w:rsid w:val="00956B29"/>
    <w:rsid w:val="00961E2D"/>
    <w:rsid w:val="0096346E"/>
    <w:rsid w:val="00963C2B"/>
    <w:rsid w:val="009645D2"/>
    <w:rsid w:val="009661B9"/>
    <w:rsid w:val="00966981"/>
    <w:rsid w:val="009705F5"/>
    <w:rsid w:val="00972542"/>
    <w:rsid w:val="00974177"/>
    <w:rsid w:val="009762DC"/>
    <w:rsid w:val="009767A4"/>
    <w:rsid w:val="00980060"/>
    <w:rsid w:val="0098152B"/>
    <w:rsid w:val="009820E1"/>
    <w:rsid w:val="00982196"/>
    <w:rsid w:val="00982D4B"/>
    <w:rsid w:val="00982E2D"/>
    <w:rsid w:val="00984F94"/>
    <w:rsid w:val="00985607"/>
    <w:rsid w:val="00990819"/>
    <w:rsid w:val="009962FE"/>
    <w:rsid w:val="009A03FE"/>
    <w:rsid w:val="009A0847"/>
    <w:rsid w:val="009A5B2D"/>
    <w:rsid w:val="009B3626"/>
    <w:rsid w:val="009B46C6"/>
    <w:rsid w:val="009B5404"/>
    <w:rsid w:val="009B7351"/>
    <w:rsid w:val="009B7D5A"/>
    <w:rsid w:val="009C151C"/>
    <w:rsid w:val="009C6376"/>
    <w:rsid w:val="009C72F1"/>
    <w:rsid w:val="009D107E"/>
    <w:rsid w:val="009D247F"/>
    <w:rsid w:val="009D3261"/>
    <w:rsid w:val="009D5D69"/>
    <w:rsid w:val="009D69FF"/>
    <w:rsid w:val="009D6C95"/>
    <w:rsid w:val="009D7D0D"/>
    <w:rsid w:val="009E334A"/>
    <w:rsid w:val="009E3948"/>
    <w:rsid w:val="009E4178"/>
    <w:rsid w:val="009E4E3F"/>
    <w:rsid w:val="009E5270"/>
    <w:rsid w:val="009E5A13"/>
    <w:rsid w:val="009E6443"/>
    <w:rsid w:val="009E67A0"/>
    <w:rsid w:val="009F0402"/>
    <w:rsid w:val="009F2E71"/>
    <w:rsid w:val="009F4B07"/>
    <w:rsid w:val="009F751A"/>
    <w:rsid w:val="00A00A9C"/>
    <w:rsid w:val="00A01782"/>
    <w:rsid w:val="00A03014"/>
    <w:rsid w:val="00A033E0"/>
    <w:rsid w:val="00A03E9B"/>
    <w:rsid w:val="00A04C30"/>
    <w:rsid w:val="00A06869"/>
    <w:rsid w:val="00A07508"/>
    <w:rsid w:val="00A07547"/>
    <w:rsid w:val="00A079F9"/>
    <w:rsid w:val="00A14E7C"/>
    <w:rsid w:val="00A15E90"/>
    <w:rsid w:val="00A1776F"/>
    <w:rsid w:val="00A17DD3"/>
    <w:rsid w:val="00A231A5"/>
    <w:rsid w:val="00A23419"/>
    <w:rsid w:val="00A24C11"/>
    <w:rsid w:val="00A24DF8"/>
    <w:rsid w:val="00A24FD5"/>
    <w:rsid w:val="00A27A75"/>
    <w:rsid w:val="00A340C0"/>
    <w:rsid w:val="00A34628"/>
    <w:rsid w:val="00A372ED"/>
    <w:rsid w:val="00A412FC"/>
    <w:rsid w:val="00A4192A"/>
    <w:rsid w:val="00A441E8"/>
    <w:rsid w:val="00A45F1C"/>
    <w:rsid w:val="00A46ABB"/>
    <w:rsid w:val="00A472C3"/>
    <w:rsid w:val="00A4734E"/>
    <w:rsid w:val="00A47B8C"/>
    <w:rsid w:val="00A50872"/>
    <w:rsid w:val="00A53039"/>
    <w:rsid w:val="00A53459"/>
    <w:rsid w:val="00A54037"/>
    <w:rsid w:val="00A556AB"/>
    <w:rsid w:val="00A55787"/>
    <w:rsid w:val="00A55A71"/>
    <w:rsid w:val="00A56DED"/>
    <w:rsid w:val="00A578BE"/>
    <w:rsid w:val="00A62377"/>
    <w:rsid w:val="00A7189B"/>
    <w:rsid w:val="00A73B0E"/>
    <w:rsid w:val="00A7483C"/>
    <w:rsid w:val="00A75B74"/>
    <w:rsid w:val="00A76710"/>
    <w:rsid w:val="00A80743"/>
    <w:rsid w:val="00A82836"/>
    <w:rsid w:val="00A84B6B"/>
    <w:rsid w:val="00A85707"/>
    <w:rsid w:val="00A85EA5"/>
    <w:rsid w:val="00A86107"/>
    <w:rsid w:val="00A86465"/>
    <w:rsid w:val="00A8703D"/>
    <w:rsid w:val="00A9475A"/>
    <w:rsid w:val="00A9493A"/>
    <w:rsid w:val="00A9502F"/>
    <w:rsid w:val="00A95C2C"/>
    <w:rsid w:val="00A97520"/>
    <w:rsid w:val="00A97F4C"/>
    <w:rsid w:val="00AA1BB6"/>
    <w:rsid w:val="00AA2F63"/>
    <w:rsid w:val="00AA34ED"/>
    <w:rsid w:val="00AA3866"/>
    <w:rsid w:val="00AA4DDB"/>
    <w:rsid w:val="00AA5063"/>
    <w:rsid w:val="00AA6910"/>
    <w:rsid w:val="00AB1393"/>
    <w:rsid w:val="00AB1785"/>
    <w:rsid w:val="00AB4E1F"/>
    <w:rsid w:val="00AB606F"/>
    <w:rsid w:val="00AB7525"/>
    <w:rsid w:val="00AB7C57"/>
    <w:rsid w:val="00AC23B4"/>
    <w:rsid w:val="00AC23E1"/>
    <w:rsid w:val="00AC5F06"/>
    <w:rsid w:val="00AC689E"/>
    <w:rsid w:val="00AC7125"/>
    <w:rsid w:val="00AC7EEB"/>
    <w:rsid w:val="00AD1001"/>
    <w:rsid w:val="00AD14B2"/>
    <w:rsid w:val="00AD1E99"/>
    <w:rsid w:val="00AD20B8"/>
    <w:rsid w:val="00AD2912"/>
    <w:rsid w:val="00AD35D6"/>
    <w:rsid w:val="00AD47FC"/>
    <w:rsid w:val="00AD4AC9"/>
    <w:rsid w:val="00AD56F7"/>
    <w:rsid w:val="00AD7355"/>
    <w:rsid w:val="00AE0F6F"/>
    <w:rsid w:val="00AE2615"/>
    <w:rsid w:val="00AE2E46"/>
    <w:rsid w:val="00AE52E1"/>
    <w:rsid w:val="00AE5D0F"/>
    <w:rsid w:val="00AE5ED9"/>
    <w:rsid w:val="00AE7550"/>
    <w:rsid w:val="00AE7AD9"/>
    <w:rsid w:val="00AE7E18"/>
    <w:rsid w:val="00AF09F2"/>
    <w:rsid w:val="00AF1544"/>
    <w:rsid w:val="00AF1F7B"/>
    <w:rsid w:val="00AF3348"/>
    <w:rsid w:val="00AF3825"/>
    <w:rsid w:val="00B00E2D"/>
    <w:rsid w:val="00B02870"/>
    <w:rsid w:val="00B0330F"/>
    <w:rsid w:val="00B03940"/>
    <w:rsid w:val="00B044F1"/>
    <w:rsid w:val="00B049CA"/>
    <w:rsid w:val="00B04BAE"/>
    <w:rsid w:val="00B066FD"/>
    <w:rsid w:val="00B07865"/>
    <w:rsid w:val="00B07ACE"/>
    <w:rsid w:val="00B07BA0"/>
    <w:rsid w:val="00B13921"/>
    <w:rsid w:val="00B14C54"/>
    <w:rsid w:val="00B15731"/>
    <w:rsid w:val="00B15BE4"/>
    <w:rsid w:val="00B16045"/>
    <w:rsid w:val="00B171B4"/>
    <w:rsid w:val="00B17FF1"/>
    <w:rsid w:val="00B202C2"/>
    <w:rsid w:val="00B20383"/>
    <w:rsid w:val="00B20424"/>
    <w:rsid w:val="00B232A2"/>
    <w:rsid w:val="00B23EE6"/>
    <w:rsid w:val="00B266E5"/>
    <w:rsid w:val="00B301E4"/>
    <w:rsid w:val="00B32C79"/>
    <w:rsid w:val="00B338BD"/>
    <w:rsid w:val="00B35A66"/>
    <w:rsid w:val="00B36733"/>
    <w:rsid w:val="00B36CEC"/>
    <w:rsid w:val="00B3790B"/>
    <w:rsid w:val="00B37C61"/>
    <w:rsid w:val="00B417AF"/>
    <w:rsid w:val="00B42148"/>
    <w:rsid w:val="00B432AD"/>
    <w:rsid w:val="00B45098"/>
    <w:rsid w:val="00B47CBF"/>
    <w:rsid w:val="00B47EA3"/>
    <w:rsid w:val="00B50E5F"/>
    <w:rsid w:val="00B518F1"/>
    <w:rsid w:val="00B52086"/>
    <w:rsid w:val="00B52258"/>
    <w:rsid w:val="00B55FF7"/>
    <w:rsid w:val="00B56E98"/>
    <w:rsid w:val="00B57985"/>
    <w:rsid w:val="00B57AEA"/>
    <w:rsid w:val="00B60574"/>
    <w:rsid w:val="00B60EBC"/>
    <w:rsid w:val="00B62E83"/>
    <w:rsid w:val="00B642A0"/>
    <w:rsid w:val="00B702EC"/>
    <w:rsid w:val="00B706F7"/>
    <w:rsid w:val="00B71C92"/>
    <w:rsid w:val="00B73E52"/>
    <w:rsid w:val="00B75F53"/>
    <w:rsid w:val="00B77ADD"/>
    <w:rsid w:val="00B80856"/>
    <w:rsid w:val="00B80E89"/>
    <w:rsid w:val="00B8114E"/>
    <w:rsid w:val="00B81E5E"/>
    <w:rsid w:val="00B82E68"/>
    <w:rsid w:val="00B832B5"/>
    <w:rsid w:val="00B839D3"/>
    <w:rsid w:val="00B85B7F"/>
    <w:rsid w:val="00B86D43"/>
    <w:rsid w:val="00B903FB"/>
    <w:rsid w:val="00B91709"/>
    <w:rsid w:val="00B91E7F"/>
    <w:rsid w:val="00B92264"/>
    <w:rsid w:val="00B92FFA"/>
    <w:rsid w:val="00B93097"/>
    <w:rsid w:val="00B9396B"/>
    <w:rsid w:val="00B9675F"/>
    <w:rsid w:val="00BA1678"/>
    <w:rsid w:val="00BA18AB"/>
    <w:rsid w:val="00BA25BC"/>
    <w:rsid w:val="00BA4248"/>
    <w:rsid w:val="00BA6CE4"/>
    <w:rsid w:val="00BA6EFB"/>
    <w:rsid w:val="00BA7B17"/>
    <w:rsid w:val="00BB0107"/>
    <w:rsid w:val="00BB1E32"/>
    <w:rsid w:val="00BB2638"/>
    <w:rsid w:val="00BB414E"/>
    <w:rsid w:val="00BB5110"/>
    <w:rsid w:val="00BB6056"/>
    <w:rsid w:val="00BB704B"/>
    <w:rsid w:val="00BC106C"/>
    <w:rsid w:val="00BC34A5"/>
    <w:rsid w:val="00BC4AA2"/>
    <w:rsid w:val="00BD19F9"/>
    <w:rsid w:val="00BD2F9C"/>
    <w:rsid w:val="00BD5816"/>
    <w:rsid w:val="00BD6269"/>
    <w:rsid w:val="00BE6943"/>
    <w:rsid w:val="00BE70E1"/>
    <w:rsid w:val="00BE7CD0"/>
    <w:rsid w:val="00BF3279"/>
    <w:rsid w:val="00BF327A"/>
    <w:rsid w:val="00BF5774"/>
    <w:rsid w:val="00BF71D8"/>
    <w:rsid w:val="00C029EA"/>
    <w:rsid w:val="00C04AB4"/>
    <w:rsid w:val="00C04DBB"/>
    <w:rsid w:val="00C055B7"/>
    <w:rsid w:val="00C07167"/>
    <w:rsid w:val="00C125E4"/>
    <w:rsid w:val="00C1323A"/>
    <w:rsid w:val="00C13A74"/>
    <w:rsid w:val="00C13AC9"/>
    <w:rsid w:val="00C158CC"/>
    <w:rsid w:val="00C20EFD"/>
    <w:rsid w:val="00C21366"/>
    <w:rsid w:val="00C21F45"/>
    <w:rsid w:val="00C22C9F"/>
    <w:rsid w:val="00C22D2C"/>
    <w:rsid w:val="00C22D6C"/>
    <w:rsid w:val="00C268E7"/>
    <w:rsid w:val="00C3247E"/>
    <w:rsid w:val="00C33ABF"/>
    <w:rsid w:val="00C33F35"/>
    <w:rsid w:val="00C34F12"/>
    <w:rsid w:val="00C3548F"/>
    <w:rsid w:val="00C37D84"/>
    <w:rsid w:val="00C40047"/>
    <w:rsid w:val="00C40808"/>
    <w:rsid w:val="00C42B0B"/>
    <w:rsid w:val="00C45A06"/>
    <w:rsid w:val="00C4642A"/>
    <w:rsid w:val="00C47C7F"/>
    <w:rsid w:val="00C5036D"/>
    <w:rsid w:val="00C511C0"/>
    <w:rsid w:val="00C514E2"/>
    <w:rsid w:val="00C51B36"/>
    <w:rsid w:val="00C51C58"/>
    <w:rsid w:val="00C57353"/>
    <w:rsid w:val="00C6266B"/>
    <w:rsid w:val="00C62742"/>
    <w:rsid w:val="00C6338D"/>
    <w:rsid w:val="00C6560D"/>
    <w:rsid w:val="00C65C56"/>
    <w:rsid w:val="00C65DBF"/>
    <w:rsid w:val="00C662AB"/>
    <w:rsid w:val="00C67176"/>
    <w:rsid w:val="00C732C9"/>
    <w:rsid w:val="00C73614"/>
    <w:rsid w:val="00C737E0"/>
    <w:rsid w:val="00C74C26"/>
    <w:rsid w:val="00C76908"/>
    <w:rsid w:val="00C76F1C"/>
    <w:rsid w:val="00C77769"/>
    <w:rsid w:val="00C77ECF"/>
    <w:rsid w:val="00C81740"/>
    <w:rsid w:val="00C81A28"/>
    <w:rsid w:val="00C852A4"/>
    <w:rsid w:val="00C9441B"/>
    <w:rsid w:val="00C9584A"/>
    <w:rsid w:val="00C95FC6"/>
    <w:rsid w:val="00C96145"/>
    <w:rsid w:val="00C9761C"/>
    <w:rsid w:val="00CA24B6"/>
    <w:rsid w:val="00CA5134"/>
    <w:rsid w:val="00CA53BC"/>
    <w:rsid w:val="00CA6202"/>
    <w:rsid w:val="00CB09F2"/>
    <w:rsid w:val="00CB1722"/>
    <w:rsid w:val="00CB2934"/>
    <w:rsid w:val="00CB3B70"/>
    <w:rsid w:val="00CB7D0B"/>
    <w:rsid w:val="00CC0101"/>
    <w:rsid w:val="00CC01EB"/>
    <w:rsid w:val="00CC2EED"/>
    <w:rsid w:val="00CC35F3"/>
    <w:rsid w:val="00CC4E43"/>
    <w:rsid w:val="00CC4E54"/>
    <w:rsid w:val="00CC5763"/>
    <w:rsid w:val="00CC6C9A"/>
    <w:rsid w:val="00CD0F61"/>
    <w:rsid w:val="00CD136D"/>
    <w:rsid w:val="00CD2D4C"/>
    <w:rsid w:val="00CD4874"/>
    <w:rsid w:val="00CD558A"/>
    <w:rsid w:val="00CE0264"/>
    <w:rsid w:val="00CE03F3"/>
    <w:rsid w:val="00CE1352"/>
    <w:rsid w:val="00CE1BF0"/>
    <w:rsid w:val="00CE1EA8"/>
    <w:rsid w:val="00CE2C91"/>
    <w:rsid w:val="00CE4086"/>
    <w:rsid w:val="00CE5A32"/>
    <w:rsid w:val="00CE64A9"/>
    <w:rsid w:val="00CE660D"/>
    <w:rsid w:val="00CF0224"/>
    <w:rsid w:val="00CF10D4"/>
    <w:rsid w:val="00CF2C01"/>
    <w:rsid w:val="00D005F9"/>
    <w:rsid w:val="00D107F9"/>
    <w:rsid w:val="00D108BF"/>
    <w:rsid w:val="00D10AB1"/>
    <w:rsid w:val="00D12280"/>
    <w:rsid w:val="00D12F96"/>
    <w:rsid w:val="00D22C7B"/>
    <w:rsid w:val="00D2448F"/>
    <w:rsid w:val="00D24E16"/>
    <w:rsid w:val="00D270A3"/>
    <w:rsid w:val="00D3080F"/>
    <w:rsid w:val="00D31A18"/>
    <w:rsid w:val="00D448DC"/>
    <w:rsid w:val="00D5653D"/>
    <w:rsid w:val="00D56F31"/>
    <w:rsid w:val="00D60AD8"/>
    <w:rsid w:val="00D6253A"/>
    <w:rsid w:val="00D6378E"/>
    <w:rsid w:val="00D6408C"/>
    <w:rsid w:val="00D644F9"/>
    <w:rsid w:val="00D659A6"/>
    <w:rsid w:val="00D664B2"/>
    <w:rsid w:val="00D66D05"/>
    <w:rsid w:val="00D66F91"/>
    <w:rsid w:val="00D67D4C"/>
    <w:rsid w:val="00D67DC7"/>
    <w:rsid w:val="00D72B64"/>
    <w:rsid w:val="00D75F90"/>
    <w:rsid w:val="00D76F76"/>
    <w:rsid w:val="00D81C48"/>
    <w:rsid w:val="00D82DFF"/>
    <w:rsid w:val="00D82F76"/>
    <w:rsid w:val="00D927BA"/>
    <w:rsid w:val="00D93149"/>
    <w:rsid w:val="00D938C2"/>
    <w:rsid w:val="00D93B8A"/>
    <w:rsid w:val="00D94829"/>
    <w:rsid w:val="00D96066"/>
    <w:rsid w:val="00D9668E"/>
    <w:rsid w:val="00D97E45"/>
    <w:rsid w:val="00DA0750"/>
    <w:rsid w:val="00DA14C9"/>
    <w:rsid w:val="00DA73EA"/>
    <w:rsid w:val="00DB1FA8"/>
    <w:rsid w:val="00DB2B6B"/>
    <w:rsid w:val="00DB3DEE"/>
    <w:rsid w:val="00DB4C90"/>
    <w:rsid w:val="00DB5675"/>
    <w:rsid w:val="00DC0282"/>
    <w:rsid w:val="00DC37DA"/>
    <w:rsid w:val="00DC41C3"/>
    <w:rsid w:val="00DC420A"/>
    <w:rsid w:val="00DC46C3"/>
    <w:rsid w:val="00DC5369"/>
    <w:rsid w:val="00DC7A91"/>
    <w:rsid w:val="00DD0363"/>
    <w:rsid w:val="00DD1863"/>
    <w:rsid w:val="00DD2122"/>
    <w:rsid w:val="00DD2A2C"/>
    <w:rsid w:val="00DD4366"/>
    <w:rsid w:val="00DD60A6"/>
    <w:rsid w:val="00DD7F0A"/>
    <w:rsid w:val="00DE1B5C"/>
    <w:rsid w:val="00DE50D4"/>
    <w:rsid w:val="00DE6691"/>
    <w:rsid w:val="00DE7E39"/>
    <w:rsid w:val="00DF003D"/>
    <w:rsid w:val="00DF0F09"/>
    <w:rsid w:val="00DF0F91"/>
    <w:rsid w:val="00DF26D4"/>
    <w:rsid w:val="00DF2D9C"/>
    <w:rsid w:val="00DF3D5D"/>
    <w:rsid w:val="00DF4073"/>
    <w:rsid w:val="00DF5F3B"/>
    <w:rsid w:val="00E00DB6"/>
    <w:rsid w:val="00E02930"/>
    <w:rsid w:val="00E03B17"/>
    <w:rsid w:val="00E0421A"/>
    <w:rsid w:val="00E04E0A"/>
    <w:rsid w:val="00E051EC"/>
    <w:rsid w:val="00E06414"/>
    <w:rsid w:val="00E0767B"/>
    <w:rsid w:val="00E10B28"/>
    <w:rsid w:val="00E12EF4"/>
    <w:rsid w:val="00E131D2"/>
    <w:rsid w:val="00E132A7"/>
    <w:rsid w:val="00E14ECE"/>
    <w:rsid w:val="00E15133"/>
    <w:rsid w:val="00E2132F"/>
    <w:rsid w:val="00E23212"/>
    <w:rsid w:val="00E24A51"/>
    <w:rsid w:val="00E24FA6"/>
    <w:rsid w:val="00E253BC"/>
    <w:rsid w:val="00E25514"/>
    <w:rsid w:val="00E31C84"/>
    <w:rsid w:val="00E337ED"/>
    <w:rsid w:val="00E35662"/>
    <w:rsid w:val="00E429AF"/>
    <w:rsid w:val="00E42A9C"/>
    <w:rsid w:val="00E44033"/>
    <w:rsid w:val="00E444FC"/>
    <w:rsid w:val="00E47328"/>
    <w:rsid w:val="00E50092"/>
    <w:rsid w:val="00E506AE"/>
    <w:rsid w:val="00E5127F"/>
    <w:rsid w:val="00E55A91"/>
    <w:rsid w:val="00E55AC9"/>
    <w:rsid w:val="00E567B6"/>
    <w:rsid w:val="00E60B62"/>
    <w:rsid w:val="00E62820"/>
    <w:rsid w:val="00E62F4D"/>
    <w:rsid w:val="00E65F5E"/>
    <w:rsid w:val="00E65F99"/>
    <w:rsid w:val="00E66A57"/>
    <w:rsid w:val="00E66FCE"/>
    <w:rsid w:val="00E74471"/>
    <w:rsid w:val="00E76157"/>
    <w:rsid w:val="00E807DF"/>
    <w:rsid w:val="00E819D8"/>
    <w:rsid w:val="00E82028"/>
    <w:rsid w:val="00E82B3E"/>
    <w:rsid w:val="00E836E9"/>
    <w:rsid w:val="00E83F44"/>
    <w:rsid w:val="00E85E57"/>
    <w:rsid w:val="00E924C4"/>
    <w:rsid w:val="00E937AC"/>
    <w:rsid w:val="00E940A5"/>
    <w:rsid w:val="00E95080"/>
    <w:rsid w:val="00EA0C5C"/>
    <w:rsid w:val="00EA40DD"/>
    <w:rsid w:val="00EA6DA9"/>
    <w:rsid w:val="00EB30DB"/>
    <w:rsid w:val="00EB3A86"/>
    <w:rsid w:val="00EB6F9A"/>
    <w:rsid w:val="00EC0CED"/>
    <w:rsid w:val="00EC1FB5"/>
    <w:rsid w:val="00EC20B8"/>
    <w:rsid w:val="00EC21BA"/>
    <w:rsid w:val="00EC5C16"/>
    <w:rsid w:val="00EC65C6"/>
    <w:rsid w:val="00EC7A7E"/>
    <w:rsid w:val="00ED021B"/>
    <w:rsid w:val="00ED050A"/>
    <w:rsid w:val="00ED0854"/>
    <w:rsid w:val="00ED2CB6"/>
    <w:rsid w:val="00ED3115"/>
    <w:rsid w:val="00ED375C"/>
    <w:rsid w:val="00ED529B"/>
    <w:rsid w:val="00ED5BFD"/>
    <w:rsid w:val="00ED7B75"/>
    <w:rsid w:val="00EE090B"/>
    <w:rsid w:val="00EE243D"/>
    <w:rsid w:val="00EE334B"/>
    <w:rsid w:val="00EE3EAC"/>
    <w:rsid w:val="00EE5DB6"/>
    <w:rsid w:val="00EE6477"/>
    <w:rsid w:val="00EE6765"/>
    <w:rsid w:val="00EF08EA"/>
    <w:rsid w:val="00EF38FE"/>
    <w:rsid w:val="00EF4473"/>
    <w:rsid w:val="00EF757D"/>
    <w:rsid w:val="00F0312C"/>
    <w:rsid w:val="00F03ACE"/>
    <w:rsid w:val="00F04359"/>
    <w:rsid w:val="00F076D0"/>
    <w:rsid w:val="00F107A5"/>
    <w:rsid w:val="00F1085E"/>
    <w:rsid w:val="00F10AA7"/>
    <w:rsid w:val="00F209E6"/>
    <w:rsid w:val="00F21EF7"/>
    <w:rsid w:val="00F224C5"/>
    <w:rsid w:val="00F23680"/>
    <w:rsid w:val="00F248D5"/>
    <w:rsid w:val="00F30B85"/>
    <w:rsid w:val="00F323B6"/>
    <w:rsid w:val="00F327C8"/>
    <w:rsid w:val="00F341E7"/>
    <w:rsid w:val="00F348AD"/>
    <w:rsid w:val="00F350E2"/>
    <w:rsid w:val="00F36D9D"/>
    <w:rsid w:val="00F410E7"/>
    <w:rsid w:val="00F4115A"/>
    <w:rsid w:val="00F50C6C"/>
    <w:rsid w:val="00F54B82"/>
    <w:rsid w:val="00F57C72"/>
    <w:rsid w:val="00F610DE"/>
    <w:rsid w:val="00F63424"/>
    <w:rsid w:val="00F65DF9"/>
    <w:rsid w:val="00F66019"/>
    <w:rsid w:val="00F664C8"/>
    <w:rsid w:val="00F67A41"/>
    <w:rsid w:val="00F67A64"/>
    <w:rsid w:val="00F70DDE"/>
    <w:rsid w:val="00F71C7B"/>
    <w:rsid w:val="00F7206B"/>
    <w:rsid w:val="00F73265"/>
    <w:rsid w:val="00F754BC"/>
    <w:rsid w:val="00F770B3"/>
    <w:rsid w:val="00F77156"/>
    <w:rsid w:val="00F80755"/>
    <w:rsid w:val="00F86C82"/>
    <w:rsid w:val="00F872A2"/>
    <w:rsid w:val="00F878DE"/>
    <w:rsid w:val="00F907E3"/>
    <w:rsid w:val="00F90CBD"/>
    <w:rsid w:val="00F91E86"/>
    <w:rsid w:val="00F92FAB"/>
    <w:rsid w:val="00F94425"/>
    <w:rsid w:val="00F9462E"/>
    <w:rsid w:val="00F95F4C"/>
    <w:rsid w:val="00FA1DEE"/>
    <w:rsid w:val="00FA360E"/>
    <w:rsid w:val="00FA79F6"/>
    <w:rsid w:val="00FB02C2"/>
    <w:rsid w:val="00FB0513"/>
    <w:rsid w:val="00FB302A"/>
    <w:rsid w:val="00FB3DC8"/>
    <w:rsid w:val="00FB3DCF"/>
    <w:rsid w:val="00FB5AEC"/>
    <w:rsid w:val="00FB5C82"/>
    <w:rsid w:val="00FB713C"/>
    <w:rsid w:val="00FB7375"/>
    <w:rsid w:val="00FC0283"/>
    <w:rsid w:val="00FC2597"/>
    <w:rsid w:val="00FC41B6"/>
    <w:rsid w:val="00FD0BE0"/>
    <w:rsid w:val="00FD29A2"/>
    <w:rsid w:val="00FD3A47"/>
    <w:rsid w:val="00FD4112"/>
    <w:rsid w:val="00FD4CD4"/>
    <w:rsid w:val="00FD50B9"/>
    <w:rsid w:val="00FD57F2"/>
    <w:rsid w:val="00FD5AF1"/>
    <w:rsid w:val="00FE0A39"/>
    <w:rsid w:val="00FE161D"/>
    <w:rsid w:val="00FE29BC"/>
    <w:rsid w:val="00FE2EA8"/>
    <w:rsid w:val="00FE30A6"/>
    <w:rsid w:val="00FE4FF8"/>
    <w:rsid w:val="00FE5136"/>
    <w:rsid w:val="00FE51C6"/>
    <w:rsid w:val="00FE5390"/>
    <w:rsid w:val="00FE5F36"/>
    <w:rsid w:val="00FE60CF"/>
    <w:rsid w:val="00FE63AB"/>
    <w:rsid w:val="00FF2C11"/>
    <w:rsid w:val="00FF4D95"/>
    <w:rsid w:val="00FF5E6B"/>
    <w:rsid w:val="00FF6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7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7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1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2F15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3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B04"/>
  </w:style>
  <w:style w:type="paragraph" w:styleId="Stopka">
    <w:name w:val="footer"/>
    <w:basedOn w:val="Normalny"/>
    <w:link w:val="StopkaZnak"/>
    <w:unhideWhenUsed/>
    <w:rsid w:val="00403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3B04"/>
  </w:style>
  <w:style w:type="character" w:styleId="Hipercze">
    <w:name w:val="Hyperlink"/>
    <w:unhideWhenUsed/>
    <w:rsid w:val="00CD558A"/>
    <w:rPr>
      <w:color w:val="0000FF"/>
      <w:u w:val="single"/>
    </w:rPr>
  </w:style>
  <w:style w:type="paragraph" w:customStyle="1" w:styleId="redniasiatka1akcent21">
    <w:name w:val="Średnia siatka 1 — akcent 21"/>
    <w:basedOn w:val="Normalny"/>
    <w:rsid w:val="00CD558A"/>
    <w:pPr>
      <w:suppressAutoHyphens/>
      <w:ind w:left="708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677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B5368"/>
    <w:pPr>
      <w:ind w:left="720"/>
      <w:contextualSpacing/>
    </w:pPr>
  </w:style>
  <w:style w:type="table" w:styleId="Tabela-Siatka">
    <w:name w:val="Table Grid"/>
    <w:basedOn w:val="Standardowy"/>
    <w:uiPriority w:val="59"/>
    <w:rsid w:val="00D00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AA3866"/>
    <w:rPr>
      <w:b/>
      <w:bCs/>
    </w:rPr>
  </w:style>
  <w:style w:type="paragraph" w:customStyle="1" w:styleId="Default">
    <w:name w:val="Default"/>
    <w:rsid w:val="002F6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7C7F"/>
    <w:pPr>
      <w:spacing w:before="100" w:beforeAutospacing="1" w:after="100" w:afterAutospacing="1"/>
    </w:pPr>
  </w:style>
  <w:style w:type="character" w:customStyle="1" w:styleId="Nagwek6Znak">
    <w:name w:val="Nagłówek 6 Znak"/>
    <w:basedOn w:val="Domylnaczcionkaakapitu"/>
    <w:link w:val="Nagwek6"/>
    <w:uiPriority w:val="9"/>
    <w:rsid w:val="00832F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81E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ecieniowanie1akcent11">
    <w:name w:val="Średnie cieniowanie 1 — akcent 11"/>
    <w:uiPriority w:val="1"/>
    <w:qFormat/>
    <w:rsid w:val="009338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A25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25BC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2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Normalny"/>
    <w:rsid w:val="00BA25BC"/>
    <w:pPr>
      <w:suppressAutoHyphens/>
      <w:ind w:left="283" w:hanging="283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62D3A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7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dwoaniedokomentarza1">
    <w:name w:val="Odwołanie do komentarza1"/>
    <w:rsid w:val="005A7350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7350"/>
    <w:pPr>
      <w:suppressAutoHyphens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735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A7350"/>
    <w:pPr>
      <w:suppressAutoHyphens/>
      <w:ind w:left="180" w:hanging="180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8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01807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0180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18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1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17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CC35F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dkeal">
    <w:name w:val="dkeal"/>
    <w:basedOn w:val="Domylnaczcionkaakapitu"/>
    <w:rsid w:val="00CC35F3"/>
  </w:style>
  <w:style w:type="character" w:customStyle="1" w:styleId="markedcontent">
    <w:name w:val="markedcontent"/>
    <w:basedOn w:val="Domylnaczcionkaakapitu"/>
    <w:rsid w:val="00A86465"/>
  </w:style>
  <w:style w:type="paragraph" w:customStyle="1" w:styleId="Standard">
    <w:name w:val="Standard"/>
    <w:rsid w:val="00B432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267401"/>
    <w:pPr>
      <w:widowControl w:val="0"/>
      <w:suppressLineNumbers/>
      <w:suppressAutoHyphens/>
      <w:textAlignment w:val="baseline"/>
    </w:pPr>
    <w:rPr>
      <w:rFonts w:ascii="Liberation Serif" w:eastAsia="SimSun" w:hAnsi="Liberation Serif" w:cs="Arial"/>
      <w:color w:val="00000A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35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3585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gwp6a1b04f9msonormal">
    <w:name w:val="gwp6a1b04f9_msonormal"/>
    <w:basedOn w:val="Normalny"/>
    <w:rsid w:val="009D69F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17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7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1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2F15"/>
    <w:pPr>
      <w:keepNext/>
      <w:keepLines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3B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B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3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3B04"/>
  </w:style>
  <w:style w:type="paragraph" w:styleId="Stopka">
    <w:name w:val="footer"/>
    <w:basedOn w:val="Normalny"/>
    <w:link w:val="StopkaZnak"/>
    <w:unhideWhenUsed/>
    <w:rsid w:val="00403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3B04"/>
  </w:style>
  <w:style w:type="character" w:styleId="Hipercze">
    <w:name w:val="Hyperlink"/>
    <w:unhideWhenUsed/>
    <w:rsid w:val="00CD558A"/>
    <w:rPr>
      <w:color w:val="0000FF"/>
      <w:u w:val="single"/>
    </w:rPr>
  </w:style>
  <w:style w:type="paragraph" w:customStyle="1" w:styleId="redniasiatka1akcent21">
    <w:name w:val="Średnia siatka 1 — akcent 21"/>
    <w:basedOn w:val="Normalny"/>
    <w:rsid w:val="00CD558A"/>
    <w:pPr>
      <w:suppressAutoHyphens/>
      <w:ind w:left="708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6772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0B5368"/>
    <w:pPr>
      <w:ind w:left="720"/>
      <w:contextualSpacing/>
    </w:pPr>
  </w:style>
  <w:style w:type="table" w:styleId="Tabela-Siatka">
    <w:name w:val="Table Grid"/>
    <w:basedOn w:val="Standardowy"/>
    <w:uiPriority w:val="59"/>
    <w:rsid w:val="00D00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AA3866"/>
    <w:rPr>
      <w:b/>
      <w:bCs/>
    </w:rPr>
  </w:style>
  <w:style w:type="paragraph" w:customStyle="1" w:styleId="Default">
    <w:name w:val="Default"/>
    <w:rsid w:val="002F6F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27C7F"/>
    <w:pPr>
      <w:spacing w:before="100" w:beforeAutospacing="1" w:after="100" w:afterAutospacing="1"/>
    </w:pPr>
  </w:style>
  <w:style w:type="character" w:customStyle="1" w:styleId="Nagwek6Znak">
    <w:name w:val="Nagłówek 6 Znak"/>
    <w:basedOn w:val="Domylnaczcionkaakapitu"/>
    <w:link w:val="Nagwek6"/>
    <w:uiPriority w:val="9"/>
    <w:rsid w:val="00832F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381E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edniecieniowanie1akcent11">
    <w:name w:val="Średnie cieniowanie 1 — akcent 11"/>
    <w:uiPriority w:val="1"/>
    <w:qFormat/>
    <w:rsid w:val="009338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A25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A25BC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2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Normalny"/>
    <w:rsid w:val="00BA25BC"/>
    <w:pPr>
      <w:suppressAutoHyphens/>
      <w:ind w:left="283" w:hanging="283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62D3A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7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dwoaniedokomentarza1">
    <w:name w:val="Odwołanie do komentarza1"/>
    <w:rsid w:val="005A7350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7350"/>
    <w:pPr>
      <w:suppressAutoHyphens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735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5A7350"/>
    <w:pPr>
      <w:suppressAutoHyphens/>
      <w:ind w:left="180" w:hanging="180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8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01807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00180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018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018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17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017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CC35F3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dkeal">
    <w:name w:val="dkeal"/>
    <w:basedOn w:val="Domylnaczcionkaakapitu"/>
    <w:rsid w:val="00CC35F3"/>
  </w:style>
  <w:style w:type="character" w:customStyle="1" w:styleId="markedcontent">
    <w:name w:val="markedcontent"/>
    <w:basedOn w:val="Domylnaczcionkaakapitu"/>
    <w:rsid w:val="00A86465"/>
  </w:style>
  <w:style w:type="paragraph" w:customStyle="1" w:styleId="Standard">
    <w:name w:val="Standard"/>
    <w:rsid w:val="00B432A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267401"/>
    <w:pPr>
      <w:widowControl w:val="0"/>
      <w:suppressLineNumbers/>
      <w:suppressAutoHyphens/>
      <w:textAlignment w:val="baseline"/>
    </w:pPr>
    <w:rPr>
      <w:rFonts w:ascii="Liberation Serif" w:eastAsia="SimSun" w:hAnsi="Liberation Serif" w:cs="Arial"/>
      <w:color w:val="00000A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35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3585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gwp6a1b04f9msonormal">
    <w:name w:val="gwp6a1b04f9_msonormal"/>
    <w:basedOn w:val="Normalny"/>
    <w:rsid w:val="009D69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8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1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9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9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4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7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11792-F8C3-4BBF-A89D-2D30998C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Marcin Franke</cp:lastModifiedBy>
  <cp:revision>3</cp:revision>
  <cp:lastPrinted>2026-01-15T10:14:00Z</cp:lastPrinted>
  <dcterms:created xsi:type="dcterms:W3CDTF">2026-01-15T10:14:00Z</dcterms:created>
  <dcterms:modified xsi:type="dcterms:W3CDTF">2026-01-15T10:14:00Z</dcterms:modified>
</cp:coreProperties>
</file>